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068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</w:p>
    <w:p w:rsidR="00004068" w:rsidRDefault="00004068" w:rsidP="00004068">
      <w:pPr>
        <w:pStyle w:val="Textbody"/>
        <w:spacing w:after="0"/>
        <w:jc w:val="center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Default="00004068" w:rsidP="00004068">
      <w:pPr>
        <w:pStyle w:val="Textbody"/>
        <w:spacing w:after="0"/>
        <w:jc w:val="center"/>
        <w:rPr>
          <w:rFonts w:ascii="Arial" w:hAnsi="Arial" w:cs="Arial"/>
          <w:sz w:val="22"/>
          <w:szCs w:val="22"/>
        </w:rPr>
      </w:pPr>
    </w:p>
    <w:p w:rsidR="00004068" w:rsidRDefault="00004068" w:rsidP="00004068">
      <w:pPr>
        <w:pStyle w:val="Textbody"/>
        <w:spacing w:after="0"/>
        <w:jc w:val="center"/>
        <w:rPr>
          <w:rFonts w:ascii="Arial" w:hAnsi="Arial" w:cs="Arial"/>
          <w:sz w:val="22"/>
          <w:szCs w:val="22"/>
        </w:rPr>
      </w:pPr>
    </w:p>
    <w:p w:rsidR="00004068" w:rsidRPr="005D14C3" w:rsidRDefault="00004068" w:rsidP="00004068">
      <w:pPr>
        <w:pStyle w:val="Textbody"/>
        <w:spacing w:after="0"/>
        <w:jc w:val="center"/>
        <w:rPr>
          <w:rFonts w:ascii="Arial" w:hAnsi="Arial" w:cs="Arial"/>
          <w:sz w:val="22"/>
          <w:szCs w:val="22"/>
        </w:rPr>
      </w:pPr>
    </w:p>
    <w:p w:rsidR="00004068" w:rsidRPr="005D14C3" w:rsidRDefault="00004068" w:rsidP="00004068">
      <w:pPr>
        <w:pStyle w:val="Textbody"/>
        <w:spacing w:after="0"/>
        <w:jc w:val="center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DECLARAÇÃO </w:t>
      </w:r>
    </w:p>
    <w:p w:rsidR="00004068" w:rsidRPr="005D14C3" w:rsidRDefault="00004068" w:rsidP="00004068">
      <w:pPr>
        <w:pStyle w:val="Textbody"/>
        <w:spacing w:after="0"/>
        <w:jc w:val="center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jc w:val="center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 xml:space="preserve">Declaro para os devidos fins que eu, ______________________________________, portador da Cédula de Identidade nº _______________e inscrito no CPF sob nº _______________________, brasileiro (a), natural da cidade de _________________________________________, estado de _____________________________, </w:t>
      </w:r>
      <w:r w:rsidRPr="005D14C3">
        <w:rPr>
          <w:rFonts w:ascii="Arial" w:hAnsi="Arial" w:cs="Arial"/>
          <w:b/>
          <w:sz w:val="22"/>
          <w:szCs w:val="22"/>
        </w:rPr>
        <w:t xml:space="preserve">sou isento (a) </w:t>
      </w:r>
      <w:r w:rsidRPr="005D14C3">
        <w:rPr>
          <w:rFonts w:ascii="Arial" w:hAnsi="Arial" w:cs="Arial"/>
          <w:sz w:val="22"/>
          <w:szCs w:val="22"/>
        </w:rPr>
        <w:t>do Imposto de Renda e não possuo nenhum bem em meu nome.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Balneário Camboriú (SC), _____ de _________________de _______.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5D14C3" w:rsidRDefault="00004068" w:rsidP="00004068">
      <w:pPr>
        <w:pStyle w:val="Textbody"/>
        <w:spacing w:after="0"/>
        <w:jc w:val="center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___________________________________</w:t>
      </w:r>
    </w:p>
    <w:p w:rsidR="00004068" w:rsidRPr="005D14C3" w:rsidRDefault="00004068" w:rsidP="00004068">
      <w:pPr>
        <w:pStyle w:val="Textbody"/>
        <w:spacing w:after="0"/>
        <w:jc w:val="center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DECLARANTE</w:t>
      </w:r>
    </w:p>
    <w:p w:rsidR="00AE5473" w:rsidRPr="00004068" w:rsidRDefault="00AE5473" w:rsidP="00004068">
      <w:pPr>
        <w:rPr>
          <w:rFonts w:hint="eastAsia"/>
          <w:szCs w:val="22"/>
        </w:rPr>
      </w:pPr>
    </w:p>
    <w:sectPr w:rsidR="00AE5473" w:rsidRPr="00004068" w:rsidSect="00233C57">
      <w:headerReference w:type="default" r:id="rId8"/>
      <w:footerReference w:type="default" r:id="rId9"/>
      <w:pgSz w:w="11906" w:h="16838"/>
      <w:pgMar w:top="2127" w:right="1134" w:bottom="567" w:left="1134" w:header="567" w:footer="4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51E" w:rsidRDefault="00A9651E" w:rsidP="00603402">
      <w:pPr>
        <w:rPr>
          <w:rFonts w:hint="eastAsia"/>
        </w:rPr>
      </w:pPr>
      <w:r>
        <w:separator/>
      </w:r>
    </w:p>
  </w:endnote>
  <w:endnote w:type="continuationSeparator" w:id="0">
    <w:p w:rsidR="00A9651E" w:rsidRDefault="00A9651E" w:rsidP="0060340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, 'Cambria Math'">
    <w:charset w:val="00"/>
    <w:family w:val="roman"/>
    <w:pitch w:val="variable"/>
    <w:sig w:usb0="00000000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antGarde Bk BT">
    <w:altName w:val="Century Gothic"/>
    <w:charset w:val="00"/>
    <w:family w:val="auto"/>
    <w:pitch w:val="default"/>
    <w:sig w:usb0="00000000" w:usb1="00000000" w:usb2="00000000" w:usb3="00000000" w:csb0="00000000" w:csb1="00000000"/>
  </w:font>
  <w:font w:name="Batang, 바탕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  <w:sig w:usb0="00000000" w:usb1="00000000" w:usb2="00000000" w:usb3="00000000" w:csb0="00000000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09089"/>
      <w:docPartObj>
        <w:docPartGallery w:val="Page Numbers (Bottom of Page)"/>
        <w:docPartUnique/>
      </w:docPartObj>
    </w:sdtPr>
    <w:sdtContent>
      <w:p w:rsidR="00F05DE6" w:rsidRDefault="006C497D">
        <w:pPr>
          <w:pStyle w:val="Rodap"/>
          <w:jc w:val="right"/>
        </w:pPr>
        <w:fldSimple w:instr=" PAGE   \* MERGEFORMAT ">
          <w:r w:rsidR="00C23E79">
            <w:rPr>
              <w:noProof/>
            </w:rPr>
            <w:t>1</w:t>
          </w:r>
        </w:fldSimple>
      </w:p>
    </w:sdtContent>
  </w:sdt>
  <w:p w:rsidR="00F05DE6" w:rsidRDefault="00F05DE6">
    <w:pPr>
      <w:pStyle w:val="Footer"/>
      <w:pBdr>
        <w:top w:val="single" w:sz="4" w:space="0" w:color="000000"/>
      </w:pBdr>
      <w:jc w:val="center"/>
      <w:rPr>
        <w:rFonts w:ascii="Arial" w:hAnsi="Arial" w:cs="Arial"/>
        <w:b/>
        <w:i w:val="0"/>
        <w:color w:val="000000"/>
        <w:spacing w:val="16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51E" w:rsidRDefault="00A9651E" w:rsidP="00603402">
      <w:pPr>
        <w:rPr>
          <w:rFonts w:hint="eastAsia"/>
        </w:rPr>
      </w:pPr>
      <w:r w:rsidRPr="00603402">
        <w:rPr>
          <w:color w:val="000000"/>
        </w:rPr>
        <w:separator/>
      </w:r>
    </w:p>
  </w:footnote>
  <w:footnote w:type="continuationSeparator" w:id="0">
    <w:p w:rsidR="00A9651E" w:rsidRDefault="00A9651E" w:rsidP="0060340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DE6" w:rsidRDefault="00F05DE6">
    <w:pPr>
      <w:pStyle w:val="Standard"/>
      <w:tabs>
        <w:tab w:val="left" w:pos="1630"/>
      </w:tabs>
      <w:autoSpaceDE w:val="0"/>
      <w:jc w:val="both"/>
      <w:rPr>
        <w:sz w:val="4"/>
        <w:szCs w:val="4"/>
      </w:rPr>
    </w:pPr>
    <w:r>
      <w:rPr>
        <w:sz w:val="4"/>
        <w:szCs w:val="4"/>
      </w:rPr>
      <w:tab/>
    </w:r>
  </w:p>
  <w:tbl>
    <w:tblPr>
      <w:tblW w:w="9854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6629"/>
      <w:gridCol w:w="3225"/>
    </w:tblGrid>
    <w:tr w:rsidR="00F05DE6" w:rsidTr="009E78A1">
      <w:trPr>
        <w:trHeight w:val="194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  <w:r>
            <w:rPr>
              <w:rFonts w:ascii="Calibri" w:hAnsi="Calibri" w:cs="Arial"/>
              <w:sz w:val="21"/>
              <w:szCs w:val="21"/>
            </w:rPr>
            <w:t>ESTADO DE SANTA CATARINA</w:t>
          </w:r>
        </w:p>
      </w:tc>
      <w:tc>
        <w:tcPr>
          <w:tcW w:w="3225" w:type="dxa"/>
          <w:vMerge w:val="restart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snapToGrid w:val="0"/>
            <w:ind w:right="-1"/>
            <w:jc w:val="right"/>
            <w:rPr>
              <w:rFonts w:ascii="Ubuntu" w:hAnsi="Ubuntu" w:cs="Ubuntu"/>
              <w:sz w:val="24"/>
              <w:szCs w:val="24"/>
              <w:lang w:eastAsia="pt-BR"/>
            </w:rPr>
          </w:pPr>
          <w:r>
            <w:rPr>
              <w:rFonts w:ascii="Ubuntu" w:hAnsi="Ubuntu" w:cs="Ubuntu"/>
              <w:noProof/>
              <w:sz w:val="24"/>
              <w:szCs w:val="24"/>
              <w:lang w:eastAsia="pt-BR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263520</wp:posOffset>
                </wp:positionH>
                <wp:positionV relativeFrom="margin">
                  <wp:posOffset>6480</wp:posOffset>
                </wp:positionV>
                <wp:extent cx="1615320" cy="627840"/>
                <wp:effectExtent l="0" t="0" r="0" b="0"/>
                <wp:wrapTight wrapText="bothSides">
                  <wp:wrapPolygon edited="0">
                    <wp:start x="764" y="0"/>
                    <wp:lineTo x="0" y="655"/>
                    <wp:lineTo x="-255" y="18351"/>
                    <wp:lineTo x="255" y="20972"/>
                    <wp:lineTo x="5859" y="20972"/>
                    <wp:lineTo x="18341" y="20972"/>
                    <wp:lineTo x="21653" y="19006"/>
                    <wp:lineTo x="21653" y="2622"/>
                    <wp:lineTo x="5349" y="0"/>
                    <wp:lineTo x="764" y="0"/>
                  </wp:wrapPolygon>
                </wp:wrapTight>
                <wp:docPr id="1" name="Imagem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5320" cy="62784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F05DE6" w:rsidTr="009E78A1">
      <w:trPr>
        <w:trHeight w:val="254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  <w:r>
            <w:rPr>
              <w:rFonts w:ascii="Calibri" w:hAnsi="Calibri" w:cs="Arial"/>
              <w:sz w:val="21"/>
              <w:szCs w:val="21"/>
            </w:rPr>
            <w:t>MUNICÍPIO DE BALNEÁRIO CAMBORIÚ</w:t>
          </w:r>
        </w:p>
      </w:tc>
      <w:tc>
        <w:tcPr>
          <w:tcW w:w="3225" w:type="dxa"/>
          <w:vMerge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rPr>
              <w:rFonts w:hint="eastAsia"/>
            </w:rPr>
          </w:pPr>
        </w:p>
      </w:tc>
    </w:tr>
    <w:tr w:rsidR="00F05DE6" w:rsidTr="009E78A1">
      <w:trPr>
        <w:trHeight w:val="144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  <w:r>
            <w:rPr>
              <w:rFonts w:ascii="Calibri" w:hAnsi="Calibri" w:cs="Arial"/>
              <w:sz w:val="21"/>
              <w:szCs w:val="21"/>
            </w:rPr>
            <w:t>FUNDAÇÃO MUNICIPAL DE ESPORTES</w:t>
          </w:r>
        </w:p>
      </w:tc>
      <w:tc>
        <w:tcPr>
          <w:tcW w:w="3225" w:type="dxa"/>
          <w:vMerge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rPr>
              <w:rFonts w:hint="eastAsia"/>
            </w:rPr>
          </w:pPr>
        </w:p>
      </w:tc>
    </w:tr>
    <w:tr w:rsidR="00F05DE6" w:rsidTr="007D0022">
      <w:trPr>
        <w:trHeight w:val="80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 w:rsidP="009E78A1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</w:p>
      </w:tc>
      <w:tc>
        <w:tcPr>
          <w:tcW w:w="3225" w:type="dxa"/>
          <w:vMerge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rPr>
              <w:rFonts w:hint="eastAsia"/>
            </w:rPr>
          </w:pPr>
        </w:p>
      </w:tc>
    </w:tr>
  </w:tbl>
  <w:p w:rsidR="00F05DE6" w:rsidRDefault="006C497D">
    <w:pPr>
      <w:pStyle w:val="Standard"/>
      <w:tabs>
        <w:tab w:val="left" w:pos="1630"/>
      </w:tabs>
      <w:autoSpaceDE w:val="0"/>
      <w:jc w:val="both"/>
      <w:rPr>
        <w:rFonts w:ascii="Ubuntu" w:hAnsi="Ubuntu" w:cs="Ubuntu"/>
        <w:sz w:val="32"/>
        <w:szCs w:val="32"/>
        <w:lang w:eastAsia="pt-BR"/>
      </w:rPr>
    </w:pPr>
    <w:r>
      <w:rPr>
        <w:rFonts w:ascii="Ubuntu" w:hAnsi="Ubuntu" w:cs="Ubuntu"/>
        <w:sz w:val="32"/>
        <w:szCs w:val="32"/>
        <w:lang w:eastAsia="pt-B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0;margin-top:16.5pt;width:481.65pt;height:.1pt;z-index:-251658240;visibility:visible;mso-position-horizontal:center;mso-position-horizontal-relative:margin;mso-position-vertical-relative:text" o:connectortype="elbow" strokeweight=".26mm">
          <v:stroke joinstyle="miter"/>
          <v:textbox style="mso-rotate-with-shape:t">
            <w:txbxContent>
              <w:p w:rsidR="00F05DE6" w:rsidRDefault="00F05DE6">
                <w:pPr>
                  <w:rPr>
                    <w:rFonts w:hint="eastAsia"/>
                  </w:rPr>
                </w:pPr>
              </w:p>
            </w:txbxContent>
          </v:textbox>
          <w10:wrap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 filled="t">
        <v:fill color2="black"/>
        <v:imagedata r:id="rId1" o:title=""/>
      </v:shape>
    </w:pict>
  </w:numPicBullet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1">
    <w:nsid w:val="00000005"/>
    <w:multiLevelType w:val="singleLevel"/>
    <w:tmpl w:val="00000005"/>
    <w:name w:val="WW8Num4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993300"/>
      </w:rPr>
    </w:lvl>
  </w:abstractNum>
  <w:abstractNum w:abstractNumId="2">
    <w:nsid w:val="00000007"/>
    <w:multiLevelType w:val="singleLevel"/>
    <w:tmpl w:val="00000007"/>
    <w:name w:val="WW8Num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8"/>
    <w:multiLevelType w:val="singleLevel"/>
    <w:tmpl w:val="00000008"/>
    <w:name w:val="WW8Num7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4">
    <w:nsid w:val="0000000D"/>
    <w:multiLevelType w:val="singleLevel"/>
    <w:tmpl w:val="0000000D"/>
    <w:name w:val="WW8Num12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333399"/>
        <w:sz w:val="22"/>
        <w:szCs w:val="22"/>
        <w:lang w:val="pt-PT"/>
      </w:rPr>
    </w:lvl>
  </w:abstractNum>
  <w:abstractNum w:abstractNumId="5">
    <w:nsid w:val="0000000E"/>
    <w:multiLevelType w:val="singleLevel"/>
    <w:tmpl w:val="0000000E"/>
    <w:name w:val="WW8Num13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6">
    <w:nsid w:val="0000000F"/>
    <w:multiLevelType w:val="singleLevel"/>
    <w:tmpl w:val="0000000F"/>
    <w:name w:val="WW8Num14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/>
        <w:color w:val="333399"/>
        <w:sz w:val="22"/>
      </w:rPr>
    </w:lvl>
  </w:abstractNum>
  <w:abstractNum w:abstractNumId="7">
    <w:nsid w:val="00000010"/>
    <w:multiLevelType w:val="singleLevel"/>
    <w:tmpl w:val="00000010"/>
    <w:name w:val="WW8Num15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8">
    <w:nsid w:val="08721D21"/>
    <w:multiLevelType w:val="hybridMultilevel"/>
    <w:tmpl w:val="7212AA10"/>
    <w:lvl w:ilvl="0" w:tplc="F0E6705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4671DA"/>
    <w:multiLevelType w:val="multilevel"/>
    <w:tmpl w:val="ED800904"/>
    <w:styleLink w:val="WW8Num2"/>
    <w:lvl w:ilvl="0">
      <w:start w:val="1"/>
      <w:numFmt w:val="none"/>
      <w:pStyle w:val="H6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0D81322B"/>
    <w:multiLevelType w:val="multilevel"/>
    <w:tmpl w:val="D1DC8BB2"/>
    <w:lvl w:ilvl="0">
      <w:start w:val="6"/>
      <w:numFmt w:val="decimal"/>
      <w:lvlText w:val="%1"/>
      <w:lvlJc w:val="left"/>
      <w:pPr>
        <w:ind w:left="360" w:hanging="360"/>
      </w:pPr>
      <w:rPr>
        <w:rFonts w:eastAsia="TimesNewRomanPSMT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NewRomanPSMT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NewRomanPSMT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NewRomanPSMT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NewRomanPSMT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NewRomanPSMT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NewRomanPSMT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NewRomanPSMT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NewRomanPSMT" w:hint="default"/>
        <w:color w:val="000000"/>
      </w:rPr>
    </w:lvl>
  </w:abstractNum>
  <w:abstractNum w:abstractNumId="11">
    <w:nsid w:val="103E50BE"/>
    <w:multiLevelType w:val="multilevel"/>
    <w:tmpl w:val="985CA1D8"/>
    <w:styleLink w:val="WW8Num11"/>
    <w:lvl w:ilvl="0">
      <w:start w:val="3"/>
      <w:numFmt w:val="decimal"/>
      <w:lvlText w:val="%1"/>
      <w:lvlJc w:val="left"/>
      <w:rPr>
        <w:rFonts w:ascii="Tahoma" w:eastAsia="Tahoma" w:hAnsi="Tahoma" w:cs="Tahoma"/>
        <w:sz w:val="22"/>
      </w:rPr>
    </w:lvl>
    <w:lvl w:ilvl="1">
      <w:start w:val="1"/>
      <w:numFmt w:val="decimal"/>
      <w:lvlText w:val="%1.%2"/>
      <w:lvlJc w:val="left"/>
      <w:rPr>
        <w:rFonts w:ascii="Tahoma" w:eastAsia="Tahoma" w:hAnsi="Tahoma" w:cs="Tahoma"/>
        <w:sz w:val="22"/>
      </w:rPr>
    </w:lvl>
    <w:lvl w:ilvl="2">
      <w:start w:val="1"/>
      <w:numFmt w:val="decimal"/>
      <w:lvlText w:val="%1.%2.%3"/>
      <w:lvlJc w:val="left"/>
      <w:rPr>
        <w:rFonts w:ascii="Tahoma" w:eastAsia="Tahoma" w:hAnsi="Tahoma" w:cs="Tahoma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Tahoma" w:eastAsia="Tahoma" w:hAnsi="Tahoma" w:cs="Tahoma"/>
        <w:sz w:val="22"/>
      </w:rPr>
    </w:lvl>
    <w:lvl w:ilvl="4">
      <w:start w:val="1"/>
      <w:numFmt w:val="decimal"/>
      <w:lvlText w:val="%1.%2.%3.%4.%5"/>
      <w:lvlJc w:val="left"/>
      <w:rPr>
        <w:rFonts w:ascii="Tahoma" w:eastAsia="Tahoma" w:hAnsi="Tahoma" w:cs="Tahoma"/>
        <w:sz w:val="22"/>
      </w:rPr>
    </w:lvl>
    <w:lvl w:ilvl="5">
      <w:start w:val="1"/>
      <w:numFmt w:val="decimal"/>
      <w:lvlText w:val="%1.%2.%3.%4.%5.%6"/>
      <w:lvlJc w:val="left"/>
      <w:rPr>
        <w:rFonts w:ascii="Tahoma" w:eastAsia="Tahoma" w:hAnsi="Tahoma" w:cs="Tahoma"/>
        <w:sz w:val="22"/>
      </w:rPr>
    </w:lvl>
    <w:lvl w:ilvl="6">
      <w:start w:val="1"/>
      <w:numFmt w:val="decimal"/>
      <w:lvlText w:val="%1.%2.%3.%4.%5.%6.%7"/>
      <w:lvlJc w:val="left"/>
      <w:rPr>
        <w:rFonts w:ascii="Tahoma" w:eastAsia="Tahoma" w:hAnsi="Tahoma" w:cs="Tahoma"/>
        <w:sz w:val="22"/>
      </w:rPr>
    </w:lvl>
    <w:lvl w:ilvl="7">
      <w:start w:val="1"/>
      <w:numFmt w:val="decimal"/>
      <w:lvlText w:val="%1.%2.%3.%4.%5.%6.%7.%8"/>
      <w:lvlJc w:val="left"/>
      <w:rPr>
        <w:rFonts w:ascii="Tahoma" w:eastAsia="Tahoma" w:hAnsi="Tahoma" w:cs="Tahoma"/>
        <w:sz w:val="22"/>
      </w:rPr>
    </w:lvl>
    <w:lvl w:ilvl="8">
      <w:start w:val="1"/>
      <w:numFmt w:val="decimal"/>
      <w:lvlText w:val="%1.%2.%3.%4.%5.%6.%7.%8.%9"/>
      <w:lvlJc w:val="left"/>
      <w:rPr>
        <w:rFonts w:ascii="Tahoma" w:eastAsia="Tahoma" w:hAnsi="Tahoma" w:cs="Tahoma"/>
        <w:sz w:val="22"/>
      </w:rPr>
    </w:lvl>
  </w:abstractNum>
  <w:abstractNum w:abstractNumId="12">
    <w:nsid w:val="1A93224E"/>
    <w:multiLevelType w:val="multilevel"/>
    <w:tmpl w:val="962C9B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7232C22"/>
    <w:multiLevelType w:val="hybridMultilevel"/>
    <w:tmpl w:val="0A1E9F1C"/>
    <w:lvl w:ilvl="0" w:tplc="F420042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756968"/>
    <w:multiLevelType w:val="multilevel"/>
    <w:tmpl w:val="2A30C9C2"/>
    <w:lvl w:ilvl="0">
      <w:start w:val="1"/>
      <w:numFmt w:val="decimal"/>
      <w:lvlText w:val="%1"/>
      <w:lvlJc w:val="left"/>
      <w:pPr>
        <w:ind w:left="360" w:hanging="360"/>
      </w:pPr>
      <w:rPr>
        <w:rFonts w:cs="Tahoma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ahoma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ahoma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ahoma"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ahoma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ahoma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ahoma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ahoma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ahoma" w:hint="default"/>
        <w:color w:val="auto"/>
      </w:rPr>
    </w:lvl>
  </w:abstractNum>
  <w:abstractNum w:abstractNumId="15">
    <w:nsid w:val="3CA265E4"/>
    <w:multiLevelType w:val="hybridMultilevel"/>
    <w:tmpl w:val="83887FB0"/>
    <w:lvl w:ilvl="0" w:tplc="57F83D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D570E"/>
    <w:multiLevelType w:val="multilevel"/>
    <w:tmpl w:val="DD3AA548"/>
    <w:styleLink w:val="WWNum7"/>
    <w:lvl w:ilvl="0">
      <w:start w:val="1"/>
      <w:numFmt w:val="decimal"/>
      <w:lvlText w:val="%1."/>
      <w:lvlJc w:val="left"/>
      <w:rPr>
        <w:b/>
        <w:i w:val="0"/>
        <w:color w:val="00000A"/>
        <w:sz w:val="20"/>
        <w:szCs w:val="20"/>
      </w:rPr>
    </w:lvl>
    <w:lvl w:ilvl="1">
      <w:start w:val="1"/>
      <w:numFmt w:val="decimal"/>
      <w:lvlText w:val="%1.%2"/>
      <w:lvlJc w:val="left"/>
      <w:rPr>
        <w:b w:val="0"/>
        <w:strike w:val="0"/>
        <w:dstrike w:val="0"/>
      </w:rPr>
    </w:lvl>
    <w:lvl w:ilvl="2">
      <w:start w:val="1"/>
      <w:numFmt w:val="decimal"/>
      <w:lvlText w:val="%1.%2.%3"/>
      <w:lvlJc w:val="left"/>
      <w:rPr>
        <w:rFonts w:ascii="Calibri" w:hAnsi="Calibri"/>
        <w:b w:val="0"/>
        <w:sz w:val="21"/>
        <w:szCs w:val="21"/>
      </w:rPr>
    </w:lvl>
    <w:lvl w:ilvl="3">
      <w:start w:val="1"/>
      <w:numFmt w:val="lowerLetter"/>
      <w:lvlText w:val="%4)"/>
      <w:lvlJc w:val="left"/>
      <w:rPr>
        <w:rFonts w:ascii="Calibri" w:hAnsi="Calibri"/>
        <w:b w:val="0"/>
        <w:sz w:val="21"/>
        <w:szCs w:val="21"/>
      </w:rPr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7">
    <w:nsid w:val="3F87541F"/>
    <w:multiLevelType w:val="multilevel"/>
    <w:tmpl w:val="D90E7232"/>
    <w:styleLink w:val="WWNum6"/>
    <w:lvl w:ilvl="0">
      <w:start w:val="1"/>
      <w:numFmt w:val="decimal"/>
      <w:lvlText w:val="%1."/>
      <w:lvlJc w:val="left"/>
      <w:rPr>
        <w:b/>
        <w:i w:val="0"/>
        <w:color w:val="00000A"/>
        <w:sz w:val="20"/>
        <w:szCs w:val="20"/>
      </w:rPr>
    </w:lvl>
    <w:lvl w:ilvl="1">
      <w:start w:val="1"/>
      <w:numFmt w:val="decimal"/>
      <w:lvlText w:val="%1.%2"/>
      <w:lvlJc w:val="left"/>
      <w:rPr>
        <w:b w:val="0"/>
        <w:strike w:val="0"/>
        <w:dstrike w:val="0"/>
      </w:rPr>
    </w:lvl>
    <w:lvl w:ilvl="2">
      <w:start w:val="1"/>
      <w:numFmt w:val="decimal"/>
      <w:lvlText w:val="%1.%2.%3"/>
      <w:lvlJc w:val="left"/>
      <w:rPr>
        <w:rFonts w:ascii="Calibri" w:hAnsi="Calibri"/>
        <w:b w:val="0"/>
        <w:sz w:val="21"/>
        <w:szCs w:val="21"/>
      </w:rPr>
    </w:lvl>
    <w:lvl w:ilvl="3">
      <w:start w:val="1"/>
      <w:numFmt w:val="lowerLetter"/>
      <w:lvlText w:val="%4)"/>
      <w:lvlJc w:val="left"/>
      <w:rPr>
        <w:rFonts w:ascii="Calibri" w:hAnsi="Calibri"/>
        <w:b w:val="0"/>
        <w:sz w:val="21"/>
        <w:szCs w:val="21"/>
      </w:rPr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>
    <w:nsid w:val="43961D1D"/>
    <w:multiLevelType w:val="multilevel"/>
    <w:tmpl w:val="1EC2677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99D53BB"/>
    <w:multiLevelType w:val="hybridMultilevel"/>
    <w:tmpl w:val="50BEE674"/>
    <w:lvl w:ilvl="0" w:tplc="083891A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AE0462"/>
    <w:multiLevelType w:val="multilevel"/>
    <w:tmpl w:val="A5ECC04E"/>
    <w:lvl w:ilvl="0">
      <w:start w:val="6"/>
      <w:numFmt w:val="decimal"/>
      <w:lvlText w:val="%1"/>
      <w:lvlJc w:val="left"/>
      <w:pPr>
        <w:ind w:left="360" w:hanging="360"/>
      </w:pPr>
      <w:rPr>
        <w:rFonts w:ascii="Arial" w:eastAsia="TimesNewRomanPSMT" w:hAnsi="Arial"/>
        <w:b/>
        <w:color w:val="00000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eastAsia="TimesNewRomanPSMT" w:hAnsi="Arial"/>
        <w:color w:val="00000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="TimesNewRomanPSMT" w:hAnsi="Arial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="TimesNewRomanPSMT" w:hAnsi="Arial"/>
        <w:b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NewRomanPSM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NewRomanPSM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NewRomanPSM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NewRomanPSM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NewRomanPSMT"/>
        <w:color w:val="000000"/>
      </w:rPr>
    </w:lvl>
  </w:abstractNum>
  <w:abstractNum w:abstractNumId="21">
    <w:nsid w:val="526529A8"/>
    <w:multiLevelType w:val="multilevel"/>
    <w:tmpl w:val="437A0F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Arial" w:eastAsia="Times New Roman" w:hAnsi="Arial" w:cs="Arial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69AA7B6A"/>
    <w:multiLevelType w:val="multilevel"/>
    <w:tmpl w:val="E4CE6F80"/>
    <w:styleLink w:val="WW8Num1"/>
    <w:lvl w:ilvl="0">
      <w:start w:val="1"/>
      <w:numFmt w:val="none"/>
      <w:pStyle w:val="Heading3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>
    <w:nsid w:val="76793EA0"/>
    <w:multiLevelType w:val="multilevel"/>
    <w:tmpl w:val="A648B3B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17"/>
  </w:num>
  <w:num w:numId="5">
    <w:abstractNumId w:val="16"/>
  </w:num>
  <w:num w:numId="6">
    <w:abstractNumId w:val="17"/>
    <w:lvlOverride w:ilvl="0">
      <w:startOverride w:val="1"/>
    </w:lvlOverride>
  </w:num>
  <w:num w:numId="7">
    <w:abstractNumId w:val="23"/>
  </w:num>
  <w:num w:numId="8">
    <w:abstractNumId w:val="18"/>
  </w:num>
  <w:num w:numId="9">
    <w:abstractNumId w:val="21"/>
  </w:num>
  <w:num w:numId="10">
    <w:abstractNumId w:val="14"/>
  </w:num>
  <w:num w:numId="11">
    <w:abstractNumId w:val="13"/>
  </w:num>
  <w:num w:numId="12">
    <w:abstractNumId w:val="6"/>
  </w:num>
  <w:num w:numId="13">
    <w:abstractNumId w:val="2"/>
  </w:num>
  <w:num w:numId="14">
    <w:abstractNumId w:val="0"/>
  </w:num>
  <w:num w:numId="15">
    <w:abstractNumId w:val="1"/>
  </w:num>
  <w:num w:numId="16">
    <w:abstractNumId w:val="3"/>
  </w:num>
  <w:num w:numId="17">
    <w:abstractNumId w:val="5"/>
  </w:num>
  <w:num w:numId="18">
    <w:abstractNumId w:val="7"/>
  </w:num>
  <w:num w:numId="19">
    <w:abstractNumId w:val="4"/>
  </w:num>
  <w:num w:numId="20">
    <w:abstractNumId w:val="12"/>
  </w:num>
  <w:num w:numId="21">
    <w:abstractNumId w:val="10"/>
  </w:num>
  <w:num w:numId="22">
    <w:abstractNumId w:val="20"/>
  </w:num>
  <w:num w:numId="23">
    <w:abstractNumId w:val="19"/>
  </w:num>
  <w:num w:numId="24">
    <w:abstractNumId w:val="15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hdrShapeDefaults>
    <o:shapedefaults v:ext="edit" spidmax="16386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03402"/>
    <w:rsid w:val="00004068"/>
    <w:rsid w:val="00006EE9"/>
    <w:rsid w:val="00021CBF"/>
    <w:rsid w:val="0002255B"/>
    <w:rsid w:val="00041F04"/>
    <w:rsid w:val="00046D02"/>
    <w:rsid w:val="00050977"/>
    <w:rsid w:val="00057BC0"/>
    <w:rsid w:val="00061F60"/>
    <w:rsid w:val="000646D0"/>
    <w:rsid w:val="00081B95"/>
    <w:rsid w:val="000B5581"/>
    <w:rsid w:val="000D063A"/>
    <w:rsid w:val="000E0BED"/>
    <w:rsid w:val="001052E8"/>
    <w:rsid w:val="00120B34"/>
    <w:rsid w:val="00123892"/>
    <w:rsid w:val="001241C1"/>
    <w:rsid w:val="001263B7"/>
    <w:rsid w:val="001313DD"/>
    <w:rsid w:val="00133BAE"/>
    <w:rsid w:val="00154FBE"/>
    <w:rsid w:val="0017002C"/>
    <w:rsid w:val="001731A6"/>
    <w:rsid w:val="00181A59"/>
    <w:rsid w:val="001968A3"/>
    <w:rsid w:val="001A3B96"/>
    <w:rsid w:val="001B278E"/>
    <w:rsid w:val="001E6251"/>
    <w:rsid w:val="002025D6"/>
    <w:rsid w:val="0020707E"/>
    <w:rsid w:val="00213B82"/>
    <w:rsid w:val="00220F2C"/>
    <w:rsid w:val="00231176"/>
    <w:rsid w:val="00231B8A"/>
    <w:rsid w:val="00233C57"/>
    <w:rsid w:val="002741E2"/>
    <w:rsid w:val="00282442"/>
    <w:rsid w:val="002A0C0F"/>
    <w:rsid w:val="002A749E"/>
    <w:rsid w:val="002B3DB2"/>
    <w:rsid w:val="002C69B6"/>
    <w:rsid w:val="002E7A4A"/>
    <w:rsid w:val="00302059"/>
    <w:rsid w:val="00302E1C"/>
    <w:rsid w:val="00310B6E"/>
    <w:rsid w:val="00310D75"/>
    <w:rsid w:val="003113A8"/>
    <w:rsid w:val="00316769"/>
    <w:rsid w:val="0036042E"/>
    <w:rsid w:val="00372F2E"/>
    <w:rsid w:val="00390435"/>
    <w:rsid w:val="003923D8"/>
    <w:rsid w:val="00396735"/>
    <w:rsid w:val="003A0125"/>
    <w:rsid w:val="003A0A3D"/>
    <w:rsid w:val="003A5FCA"/>
    <w:rsid w:val="003C3811"/>
    <w:rsid w:val="003C443E"/>
    <w:rsid w:val="003C7ADC"/>
    <w:rsid w:val="003E1CDC"/>
    <w:rsid w:val="003E200D"/>
    <w:rsid w:val="00401249"/>
    <w:rsid w:val="00401ACB"/>
    <w:rsid w:val="00422863"/>
    <w:rsid w:val="00425F47"/>
    <w:rsid w:val="00462CD0"/>
    <w:rsid w:val="00465575"/>
    <w:rsid w:val="00483846"/>
    <w:rsid w:val="00496141"/>
    <w:rsid w:val="004A0A6D"/>
    <w:rsid w:val="004D0FAC"/>
    <w:rsid w:val="004E1AC9"/>
    <w:rsid w:val="004F2544"/>
    <w:rsid w:val="005158E2"/>
    <w:rsid w:val="00516ACF"/>
    <w:rsid w:val="00531852"/>
    <w:rsid w:val="00534443"/>
    <w:rsid w:val="00537F83"/>
    <w:rsid w:val="00547167"/>
    <w:rsid w:val="00557B36"/>
    <w:rsid w:val="0057283B"/>
    <w:rsid w:val="005802C2"/>
    <w:rsid w:val="00582ED6"/>
    <w:rsid w:val="0058390F"/>
    <w:rsid w:val="0059239F"/>
    <w:rsid w:val="00594033"/>
    <w:rsid w:val="005A5F9D"/>
    <w:rsid w:val="005B0DCE"/>
    <w:rsid w:val="005D14C3"/>
    <w:rsid w:val="005D7DAB"/>
    <w:rsid w:val="005E5269"/>
    <w:rsid w:val="005E5816"/>
    <w:rsid w:val="005E7AA2"/>
    <w:rsid w:val="005F3514"/>
    <w:rsid w:val="005F4305"/>
    <w:rsid w:val="00600012"/>
    <w:rsid w:val="00603402"/>
    <w:rsid w:val="0060610C"/>
    <w:rsid w:val="00614019"/>
    <w:rsid w:val="00621F26"/>
    <w:rsid w:val="00622B94"/>
    <w:rsid w:val="006341E7"/>
    <w:rsid w:val="00635F58"/>
    <w:rsid w:val="00662229"/>
    <w:rsid w:val="006746E0"/>
    <w:rsid w:val="00675EBE"/>
    <w:rsid w:val="006A2B64"/>
    <w:rsid w:val="006A2F40"/>
    <w:rsid w:val="006A595D"/>
    <w:rsid w:val="006B3044"/>
    <w:rsid w:val="006C497D"/>
    <w:rsid w:val="006D7C74"/>
    <w:rsid w:val="006E4D53"/>
    <w:rsid w:val="006F5CBF"/>
    <w:rsid w:val="00700475"/>
    <w:rsid w:val="00722B85"/>
    <w:rsid w:val="00744B7E"/>
    <w:rsid w:val="007459B0"/>
    <w:rsid w:val="00774A11"/>
    <w:rsid w:val="00790222"/>
    <w:rsid w:val="007940E7"/>
    <w:rsid w:val="007A1C2E"/>
    <w:rsid w:val="007A5105"/>
    <w:rsid w:val="007A7F18"/>
    <w:rsid w:val="007B2DEC"/>
    <w:rsid w:val="007D0022"/>
    <w:rsid w:val="007D1566"/>
    <w:rsid w:val="007E7241"/>
    <w:rsid w:val="0081705C"/>
    <w:rsid w:val="008256A0"/>
    <w:rsid w:val="008325BC"/>
    <w:rsid w:val="008339D4"/>
    <w:rsid w:val="008532D5"/>
    <w:rsid w:val="00856882"/>
    <w:rsid w:val="008633A4"/>
    <w:rsid w:val="008662E9"/>
    <w:rsid w:val="0087190B"/>
    <w:rsid w:val="00874A90"/>
    <w:rsid w:val="008839C9"/>
    <w:rsid w:val="008A501D"/>
    <w:rsid w:val="008A5F10"/>
    <w:rsid w:val="008C0F0D"/>
    <w:rsid w:val="008D4A55"/>
    <w:rsid w:val="008F13A7"/>
    <w:rsid w:val="009017E9"/>
    <w:rsid w:val="009024A2"/>
    <w:rsid w:val="0090380A"/>
    <w:rsid w:val="00906508"/>
    <w:rsid w:val="00907BD9"/>
    <w:rsid w:val="009208B6"/>
    <w:rsid w:val="009326DD"/>
    <w:rsid w:val="009371A4"/>
    <w:rsid w:val="00947D3E"/>
    <w:rsid w:val="009545D1"/>
    <w:rsid w:val="00971734"/>
    <w:rsid w:val="009744B9"/>
    <w:rsid w:val="00982D7A"/>
    <w:rsid w:val="00992F5B"/>
    <w:rsid w:val="009A0F49"/>
    <w:rsid w:val="009C24DC"/>
    <w:rsid w:val="009D5066"/>
    <w:rsid w:val="009E17D2"/>
    <w:rsid w:val="009E78A1"/>
    <w:rsid w:val="009F391E"/>
    <w:rsid w:val="009F7BCD"/>
    <w:rsid w:val="00A06D58"/>
    <w:rsid w:val="00A223A1"/>
    <w:rsid w:val="00A25A11"/>
    <w:rsid w:val="00A25CB3"/>
    <w:rsid w:val="00A314AC"/>
    <w:rsid w:val="00A347B6"/>
    <w:rsid w:val="00A720E1"/>
    <w:rsid w:val="00A8156A"/>
    <w:rsid w:val="00A84C1D"/>
    <w:rsid w:val="00A9651E"/>
    <w:rsid w:val="00A97751"/>
    <w:rsid w:val="00AB05D8"/>
    <w:rsid w:val="00AC066D"/>
    <w:rsid w:val="00AD54E5"/>
    <w:rsid w:val="00AE5473"/>
    <w:rsid w:val="00AF3F71"/>
    <w:rsid w:val="00AF7494"/>
    <w:rsid w:val="00B036C1"/>
    <w:rsid w:val="00B04274"/>
    <w:rsid w:val="00B14D03"/>
    <w:rsid w:val="00B15F96"/>
    <w:rsid w:val="00B32B62"/>
    <w:rsid w:val="00B32DDB"/>
    <w:rsid w:val="00B358E1"/>
    <w:rsid w:val="00B533CE"/>
    <w:rsid w:val="00B54A6E"/>
    <w:rsid w:val="00B77878"/>
    <w:rsid w:val="00B812D6"/>
    <w:rsid w:val="00BA5866"/>
    <w:rsid w:val="00BA7E11"/>
    <w:rsid w:val="00BE48B7"/>
    <w:rsid w:val="00BF7327"/>
    <w:rsid w:val="00C17FF6"/>
    <w:rsid w:val="00C23E79"/>
    <w:rsid w:val="00C47564"/>
    <w:rsid w:val="00C5316C"/>
    <w:rsid w:val="00C9531D"/>
    <w:rsid w:val="00C96EA7"/>
    <w:rsid w:val="00CA00EC"/>
    <w:rsid w:val="00CA191A"/>
    <w:rsid w:val="00CA5619"/>
    <w:rsid w:val="00CC089E"/>
    <w:rsid w:val="00CC3DB4"/>
    <w:rsid w:val="00CD24FA"/>
    <w:rsid w:val="00CD5DB6"/>
    <w:rsid w:val="00CF7890"/>
    <w:rsid w:val="00D050BC"/>
    <w:rsid w:val="00D06DB8"/>
    <w:rsid w:val="00D11F77"/>
    <w:rsid w:val="00D12B01"/>
    <w:rsid w:val="00D52392"/>
    <w:rsid w:val="00D67EAB"/>
    <w:rsid w:val="00D70A3E"/>
    <w:rsid w:val="00D7212B"/>
    <w:rsid w:val="00DA721B"/>
    <w:rsid w:val="00DC11C0"/>
    <w:rsid w:val="00DD0C10"/>
    <w:rsid w:val="00DD73D6"/>
    <w:rsid w:val="00DE1612"/>
    <w:rsid w:val="00DE2B16"/>
    <w:rsid w:val="00DF0440"/>
    <w:rsid w:val="00DF099A"/>
    <w:rsid w:val="00E24434"/>
    <w:rsid w:val="00E3115C"/>
    <w:rsid w:val="00E431B8"/>
    <w:rsid w:val="00E506D5"/>
    <w:rsid w:val="00E55AA9"/>
    <w:rsid w:val="00E57962"/>
    <w:rsid w:val="00E66E97"/>
    <w:rsid w:val="00E7191A"/>
    <w:rsid w:val="00E726D4"/>
    <w:rsid w:val="00E72BEF"/>
    <w:rsid w:val="00E9609D"/>
    <w:rsid w:val="00EA1CEE"/>
    <w:rsid w:val="00EB3FA9"/>
    <w:rsid w:val="00EC4226"/>
    <w:rsid w:val="00F05DE6"/>
    <w:rsid w:val="00F060C9"/>
    <w:rsid w:val="00F17220"/>
    <w:rsid w:val="00F241E4"/>
    <w:rsid w:val="00F44944"/>
    <w:rsid w:val="00F475CA"/>
    <w:rsid w:val="00F50F54"/>
    <w:rsid w:val="00F67282"/>
    <w:rsid w:val="00F73D2E"/>
    <w:rsid w:val="00F75BE5"/>
    <w:rsid w:val="00F75EA1"/>
    <w:rsid w:val="00F91382"/>
    <w:rsid w:val="00F928FB"/>
    <w:rsid w:val="00F96AE9"/>
    <w:rsid w:val="00FA0C20"/>
    <w:rsid w:val="00FA688B"/>
    <w:rsid w:val="00FB5CF3"/>
    <w:rsid w:val="00FC0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03402"/>
  </w:style>
  <w:style w:type="paragraph" w:styleId="Ttulo1">
    <w:name w:val="heading 1"/>
    <w:basedOn w:val="Standard"/>
    <w:next w:val="Standard"/>
    <w:rsid w:val="00603402"/>
    <w:pPr>
      <w:keepNext/>
      <w:jc w:val="center"/>
      <w:outlineLvl w:val="0"/>
    </w:pPr>
    <w:rPr>
      <w:b/>
      <w:bCs/>
      <w:u w:val="single"/>
    </w:rPr>
  </w:style>
  <w:style w:type="paragraph" w:styleId="Ttulo2">
    <w:name w:val="heading 2"/>
    <w:basedOn w:val="Standard"/>
    <w:next w:val="Standard"/>
    <w:rsid w:val="00603402"/>
    <w:pPr>
      <w:keepNext/>
      <w:jc w:val="both"/>
      <w:outlineLvl w:val="1"/>
    </w:pPr>
    <w:rPr>
      <w:b/>
      <w:bCs/>
    </w:rPr>
  </w:style>
  <w:style w:type="paragraph" w:styleId="Ttulo3">
    <w:name w:val="heading 3"/>
    <w:basedOn w:val="Standard"/>
    <w:next w:val="Standard"/>
    <w:rsid w:val="006034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qFormat/>
    <w:rsid w:val="00603402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6034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603402"/>
    <w:pPr>
      <w:widowControl w:val="0"/>
      <w:spacing w:after="120"/>
    </w:pPr>
    <w:rPr>
      <w:rFonts w:eastAsia="Lucida Sans Unicode"/>
      <w:sz w:val="24"/>
      <w:szCs w:val="24"/>
    </w:rPr>
  </w:style>
  <w:style w:type="paragraph" w:styleId="Lista">
    <w:name w:val="List"/>
    <w:basedOn w:val="Textbody"/>
    <w:rsid w:val="00603402"/>
    <w:rPr>
      <w:rFonts w:ascii="Trebuchet MS" w:hAnsi="Trebuchet MS" w:cs="Tahoma"/>
    </w:rPr>
  </w:style>
  <w:style w:type="paragraph" w:customStyle="1" w:styleId="Caption">
    <w:name w:val="Caption"/>
    <w:basedOn w:val="Standard"/>
    <w:rsid w:val="00603402"/>
    <w:pPr>
      <w:suppressLineNumbers/>
      <w:spacing w:before="120" w:after="120"/>
    </w:pPr>
    <w:rPr>
      <w:rFonts w:cs="Mangal, 'Cambria Math'"/>
      <w:i/>
      <w:iCs/>
      <w:sz w:val="24"/>
      <w:szCs w:val="24"/>
    </w:rPr>
  </w:style>
  <w:style w:type="paragraph" w:customStyle="1" w:styleId="Index">
    <w:name w:val="Index"/>
    <w:basedOn w:val="Standard"/>
    <w:rsid w:val="00603402"/>
    <w:pPr>
      <w:suppressLineNumbers/>
    </w:pPr>
    <w:rPr>
      <w:rFonts w:ascii="Trebuchet MS" w:hAnsi="Trebuchet MS" w:cs="Tahoma"/>
    </w:rPr>
  </w:style>
  <w:style w:type="paragraph" w:customStyle="1" w:styleId="Heading1">
    <w:name w:val="Heading 1"/>
    <w:basedOn w:val="Standard"/>
    <w:next w:val="Standard"/>
    <w:rsid w:val="00603402"/>
    <w:pPr>
      <w:keepNext/>
      <w:jc w:val="both"/>
      <w:outlineLvl w:val="0"/>
    </w:pPr>
    <w:rPr>
      <w:rFonts w:ascii="Tahoma" w:hAnsi="Tahoma" w:cs="Tahoma"/>
      <w:b/>
    </w:rPr>
  </w:style>
  <w:style w:type="paragraph" w:customStyle="1" w:styleId="Heading2">
    <w:name w:val="Heading 2"/>
    <w:basedOn w:val="Standard"/>
    <w:next w:val="Standard"/>
    <w:rsid w:val="00603402"/>
    <w:pPr>
      <w:keepNext/>
      <w:outlineLvl w:val="1"/>
    </w:pPr>
    <w:rPr>
      <w:rFonts w:ascii="Garamond" w:hAnsi="Garamond" w:cs="Garamond"/>
      <w:sz w:val="28"/>
    </w:rPr>
  </w:style>
  <w:style w:type="paragraph" w:customStyle="1" w:styleId="Heading3">
    <w:name w:val="Heading 3"/>
    <w:basedOn w:val="Standard"/>
    <w:next w:val="Standard"/>
    <w:rsid w:val="00603402"/>
    <w:pPr>
      <w:keepNext/>
      <w:numPr>
        <w:numId w:val="1"/>
      </w:numPr>
      <w:outlineLvl w:val="2"/>
    </w:pPr>
    <w:rPr>
      <w:rFonts w:ascii="Arial" w:hAnsi="Arial" w:cs="Arial"/>
      <w:b/>
      <w:bCs/>
      <w:sz w:val="28"/>
    </w:rPr>
  </w:style>
  <w:style w:type="paragraph" w:customStyle="1" w:styleId="Ttulo10">
    <w:name w:val="Título1"/>
    <w:basedOn w:val="Standard"/>
    <w:next w:val="Textbody"/>
    <w:rsid w:val="00603402"/>
    <w:pPr>
      <w:keepNext/>
      <w:spacing w:before="240" w:after="120"/>
    </w:pPr>
    <w:rPr>
      <w:rFonts w:ascii="Liberation Sans" w:eastAsia="Microsoft YaHei" w:hAnsi="Liberation Sans" w:cs="Mangal, 'Cambria Math'"/>
      <w:sz w:val="28"/>
      <w:szCs w:val="28"/>
    </w:rPr>
  </w:style>
  <w:style w:type="paragraph" w:customStyle="1" w:styleId="Captulo">
    <w:name w:val="Capítulo"/>
    <w:basedOn w:val="Standard"/>
    <w:next w:val="Textbody"/>
    <w:rsid w:val="00603402"/>
    <w:pPr>
      <w:keepNext/>
      <w:spacing w:before="240" w:after="120"/>
    </w:pPr>
    <w:rPr>
      <w:rFonts w:ascii="Tahoma" w:eastAsia="Arial Unicode MS" w:hAnsi="Tahoma" w:cs="Tahoma"/>
      <w:sz w:val="24"/>
      <w:szCs w:val="28"/>
    </w:rPr>
  </w:style>
  <w:style w:type="paragraph" w:customStyle="1" w:styleId="Legenda1">
    <w:name w:val="Legenda1"/>
    <w:basedOn w:val="Standard"/>
    <w:rsid w:val="00603402"/>
    <w:pPr>
      <w:suppressLineNumbers/>
      <w:spacing w:before="120" w:after="120"/>
    </w:pPr>
    <w:rPr>
      <w:rFonts w:ascii="Trebuchet MS" w:hAnsi="Trebuchet MS" w:cs="Tahoma"/>
      <w:i/>
      <w:iCs/>
      <w:szCs w:val="24"/>
    </w:rPr>
  </w:style>
  <w:style w:type="paragraph" w:customStyle="1" w:styleId="Recuodecorpodetexto21">
    <w:name w:val="Recuo de corpo de texto 21"/>
    <w:basedOn w:val="Standard"/>
    <w:rsid w:val="00603402"/>
    <w:pPr>
      <w:ind w:firstLine="2977"/>
      <w:jc w:val="both"/>
    </w:pPr>
    <w:rPr>
      <w:rFonts w:ascii="Arial" w:hAnsi="Arial" w:cs="Arial"/>
    </w:rPr>
  </w:style>
  <w:style w:type="paragraph" w:customStyle="1" w:styleId="Recuodecorpodetexto31">
    <w:name w:val="Recuo de corpo de texto 31"/>
    <w:basedOn w:val="Standard"/>
    <w:rsid w:val="00603402"/>
    <w:pPr>
      <w:ind w:left="4253" w:hanging="1276"/>
      <w:jc w:val="both"/>
    </w:pPr>
    <w:rPr>
      <w:rFonts w:ascii="Arial" w:hAnsi="Arial" w:cs="Arial"/>
      <w:b/>
      <w:bCs/>
    </w:rPr>
  </w:style>
  <w:style w:type="paragraph" w:customStyle="1" w:styleId="Header">
    <w:name w:val="Header"/>
    <w:basedOn w:val="Standard"/>
    <w:rsid w:val="00603402"/>
    <w:pPr>
      <w:tabs>
        <w:tab w:val="center" w:pos="4419"/>
        <w:tab w:val="right" w:pos="8838"/>
      </w:tabs>
    </w:pPr>
  </w:style>
  <w:style w:type="paragraph" w:customStyle="1" w:styleId="Footer">
    <w:name w:val="Footer"/>
    <w:basedOn w:val="Standard"/>
    <w:rsid w:val="00603402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paragraph" w:styleId="Textodebalo">
    <w:name w:val="Balloon Text"/>
    <w:basedOn w:val="Standard"/>
    <w:rsid w:val="00603402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Standard"/>
    <w:rsid w:val="00603402"/>
    <w:pPr>
      <w:spacing w:after="120"/>
    </w:pPr>
    <w:rPr>
      <w:sz w:val="16"/>
      <w:szCs w:val="16"/>
    </w:rPr>
  </w:style>
  <w:style w:type="paragraph" w:styleId="NormalWeb">
    <w:name w:val="Normal (Web)"/>
    <w:basedOn w:val="Standard"/>
    <w:rsid w:val="00603402"/>
    <w:pPr>
      <w:spacing w:before="100" w:after="100"/>
    </w:pPr>
  </w:style>
  <w:style w:type="paragraph" w:customStyle="1" w:styleId="Textoembloco1">
    <w:name w:val="Texto em bloco1"/>
    <w:basedOn w:val="Standard"/>
    <w:rsid w:val="00603402"/>
    <w:pPr>
      <w:ind w:left="851" w:right="567"/>
    </w:pPr>
    <w:rPr>
      <w:rFonts w:eastAsia="Batang, 바탕"/>
    </w:rPr>
  </w:style>
  <w:style w:type="paragraph" w:customStyle="1" w:styleId="Corpodetexto21">
    <w:name w:val="Corpo de texto 21"/>
    <w:basedOn w:val="Standard"/>
    <w:rsid w:val="00603402"/>
    <w:pPr>
      <w:spacing w:after="120" w:line="480" w:lineRule="auto"/>
    </w:pPr>
  </w:style>
  <w:style w:type="paragraph" w:customStyle="1" w:styleId="Footnote">
    <w:name w:val="Footnote"/>
    <w:basedOn w:val="Standard"/>
    <w:rsid w:val="00603402"/>
  </w:style>
  <w:style w:type="paragraph" w:customStyle="1" w:styleId="TableContents">
    <w:name w:val="Table Contents"/>
    <w:basedOn w:val="Standard"/>
    <w:rsid w:val="00603402"/>
    <w:pPr>
      <w:widowControl w:val="0"/>
      <w:suppressLineNumbers/>
    </w:pPr>
    <w:rPr>
      <w:rFonts w:eastAsia="Lucida Sans Unicode"/>
      <w:sz w:val="24"/>
      <w:szCs w:val="24"/>
    </w:rPr>
  </w:style>
  <w:style w:type="paragraph" w:customStyle="1" w:styleId="Ttulodatabela">
    <w:name w:val="Título da tabela"/>
    <w:basedOn w:val="TableContents"/>
    <w:rsid w:val="00603402"/>
    <w:pPr>
      <w:jc w:val="center"/>
    </w:pPr>
    <w:rPr>
      <w:b/>
      <w:bCs/>
      <w:i/>
      <w:iCs/>
    </w:rPr>
  </w:style>
  <w:style w:type="paragraph" w:customStyle="1" w:styleId="TableContentsuser">
    <w:name w:val="Table Contents (user)"/>
    <w:basedOn w:val="Standard"/>
    <w:rsid w:val="00603402"/>
    <w:rPr>
      <w:rFonts w:eastAsia="Lucida Sans Unicode"/>
    </w:rPr>
  </w:style>
  <w:style w:type="paragraph" w:customStyle="1" w:styleId="DefinitionTerm">
    <w:name w:val="Definition Term"/>
    <w:basedOn w:val="Standard"/>
    <w:next w:val="DefinitionList"/>
    <w:rsid w:val="00603402"/>
  </w:style>
  <w:style w:type="paragraph" w:customStyle="1" w:styleId="DefinitionList">
    <w:name w:val="Definition List"/>
    <w:basedOn w:val="Standard"/>
    <w:next w:val="DefinitionTerm"/>
    <w:rsid w:val="00603402"/>
    <w:pPr>
      <w:ind w:left="360"/>
    </w:pPr>
  </w:style>
  <w:style w:type="paragraph" w:customStyle="1" w:styleId="H1">
    <w:name w:val="H1"/>
    <w:basedOn w:val="Standard"/>
    <w:next w:val="Standard"/>
    <w:rsid w:val="00603402"/>
    <w:pPr>
      <w:keepNext/>
    </w:pPr>
    <w:rPr>
      <w:b/>
      <w:bCs/>
      <w:sz w:val="48"/>
      <w:szCs w:val="48"/>
    </w:rPr>
  </w:style>
  <w:style w:type="paragraph" w:customStyle="1" w:styleId="H2">
    <w:name w:val="H2"/>
    <w:basedOn w:val="Standard"/>
    <w:next w:val="Standard"/>
    <w:rsid w:val="00603402"/>
    <w:pPr>
      <w:keepNext/>
    </w:pPr>
    <w:rPr>
      <w:b/>
      <w:bCs/>
      <w:sz w:val="36"/>
      <w:szCs w:val="36"/>
    </w:rPr>
  </w:style>
  <w:style w:type="paragraph" w:customStyle="1" w:styleId="H3">
    <w:name w:val="H3"/>
    <w:basedOn w:val="Standard"/>
    <w:next w:val="Standard"/>
    <w:rsid w:val="00603402"/>
    <w:pPr>
      <w:keepNext/>
    </w:pPr>
    <w:rPr>
      <w:b/>
      <w:bCs/>
      <w:sz w:val="28"/>
      <w:szCs w:val="28"/>
    </w:rPr>
  </w:style>
  <w:style w:type="paragraph" w:customStyle="1" w:styleId="H4">
    <w:name w:val="H4"/>
    <w:basedOn w:val="Standard"/>
    <w:next w:val="Standard"/>
    <w:rsid w:val="00603402"/>
    <w:pPr>
      <w:keepNext/>
    </w:pPr>
    <w:rPr>
      <w:b/>
      <w:bCs/>
      <w:sz w:val="24"/>
      <w:szCs w:val="24"/>
    </w:rPr>
  </w:style>
  <w:style w:type="paragraph" w:customStyle="1" w:styleId="H5">
    <w:name w:val="H5"/>
    <w:basedOn w:val="Standard"/>
    <w:next w:val="Standard"/>
    <w:rsid w:val="00603402"/>
    <w:pPr>
      <w:keepNext/>
    </w:pPr>
    <w:rPr>
      <w:b/>
      <w:bCs/>
    </w:rPr>
  </w:style>
  <w:style w:type="paragraph" w:customStyle="1" w:styleId="H6">
    <w:name w:val="H6"/>
    <w:basedOn w:val="Standard"/>
    <w:next w:val="Standard"/>
    <w:rsid w:val="00603402"/>
    <w:pPr>
      <w:keepNext/>
      <w:numPr>
        <w:numId w:val="2"/>
      </w:numPr>
    </w:pPr>
    <w:rPr>
      <w:b/>
      <w:bCs/>
      <w:sz w:val="16"/>
      <w:szCs w:val="16"/>
    </w:rPr>
  </w:style>
  <w:style w:type="paragraph" w:customStyle="1" w:styleId="Address">
    <w:name w:val="Address"/>
    <w:basedOn w:val="Standard"/>
    <w:next w:val="Standard"/>
    <w:rsid w:val="00603402"/>
    <w:rPr>
      <w:i/>
      <w:iCs/>
    </w:rPr>
  </w:style>
  <w:style w:type="paragraph" w:customStyle="1" w:styleId="Blockquote">
    <w:name w:val="Blockquote"/>
    <w:basedOn w:val="Standard"/>
    <w:next w:val="Standard"/>
    <w:rsid w:val="00603402"/>
    <w:pPr>
      <w:ind w:left="360" w:right="360"/>
    </w:pPr>
  </w:style>
  <w:style w:type="paragraph" w:customStyle="1" w:styleId="Preformatted">
    <w:name w:val="Preformatted"/>
    <w:basedOn w:val="Standard"/>
    <w:next w:val="Standard"/>
    <w:rsid w:val="0060340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</w:rPr>
  </w:style>
  <w:style w:type="paragraph" w:customStyle="1" w:styleId="z-BottomofForm">
    <w:name w:val="z-Bottom of Form"/>
    <w:next w:val="Standard"/>
    <w:rsid w:val="00603402"/>
    <w:pPr>
      <w:pBdr>
        <w:top w:val="double" w:sz="2" w:space="0" w:color="000000"/>
      </w:pBdr>
      <w:autoSpaceDE w:val="0"/>
      <w:jc w:val="center"/>
    </w:pPr>
    <w:rPr>
      <w:rFonts w:ascii="Arial" w:eastAsia="Arial" w:hAnsi="Arial" w:cs="Arial"/>
      <w:vanish/>
      <w:sz w:val="16"/>
      <w:szCs w:val="16"/>
      <w:lang w:bidi="ar-SA"/>
    </w:rPr>
  </w:style>
  <w:style w:type="paragraph" w:customStyle="1" w:styleId="z-TopofForm">
    <w:name w:val="z-Top of Form"/>
    <w:next w:val="Standard"/>
    <w:rsid w:val="00603402"/>
    <w:pPr>
      <w:pBdr>
        <w:bottom w:val="double" w:sz="2" w:space="0" w:color="000000"/>
      </w:pBdr>
      <w:autoSpaceDE w:val="0"/>
      <w:jc w:val="center"/>
    </w:pPr>
    <w:rPr>
      <w:rFonts w:ascii="Arial" w:eastAsia="Arial" w:hAnsi="Arial" w:cs="Arial"/>
      <w:vanish/>
      <w:sz w:val="16"/>
      <w:szCs w:val="16"/>
      <w:lang w:bidi="ar-SA"/>
    </w:rPr>
  </w:style>
  <w:style w:type="paragraph" w:styleId="Rodap">
    <w:name w:val="footer"/>
    <w:basedOn w:val="Standard"/>
    <w:link w:val="RodapChar"/>
    <w:uiPriority w:val="99"/>
    <w:rsid w:val="00603402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paragraph" w:customStyle="1" w:styleId="A101072">
    <w:name w:val="_A101072"/>
    <w:rsid w:val="00603402"/>
    <w:pPr>
      <w:ind w:left="1296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301072">
    <w:name w:val="_A301072"/>
    <w:rsid w:val="00603402"/>
    <w:pPr>
      <w:ind w:left="1296" w:firstLine="2880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281072">
    <w:name w:val="_A281072"/>
    <w:rsid w:val="00603402"/>
    <w:pPr>
      <w:ind w:left="1296" w:firstLine="2592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341072">
    <w:name w:val="_A341072"/>
    <w:rsid w:val="00603402"/>
    <w:pPr>
      <w:ind w:left="1296" w:firstLine="3456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171072">
    <w:name w:val="_A171072"/>
    <w:rsid w:val="00603402"/>
    <w:pPr>
      <w:ind w:left="1296" w:firstLine="1008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521072">
    <w:name w:val="_A521072"/>
    <w:rsid w:val="00603402"/>
    <w:pPr>
      <w:ind w:left="1296" w:firstLine="6048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202072">
    <w:name w:val="_A202072"/>
    <w:rsid w:val="00603402"/>
    <w:pPr>
      <w:ind w:left="2736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311072">
    <w:name w:val="_A311072"/>
    <w:rsid w:val="00603402"/>
    <w:pPr>
      <w:ind w:left="1296" w:firstLine="3024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101672">
    <w:name w:val="_A101672"/>
    <w:rsid w:val="00603402"/>
    <w:pPr>
      <w:ind w:left="2160" w:hanging="864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331072">
    <w:name w:val="_A331072"/>
    <w:rsid w:val="00603402"/>
    <w:pPr>
      <w:ind w:left="1296" w:firstLine="3312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291072">
    <w:name w:val="_A291072"/>
    <w:rsid w:val="00603402"/>
    <w:pPr>
      <w:ind w:left="1296" w:firstLine="2736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western">
    <w:name w:val="western"/>
    <w:basedOn w:val="Standard"/>
    <w:rsid w:val="00603402"/>
    <w:pPr>
      <w:suppressAutoHyphens w:val="0"/>
      <w:spacing w:before="100" w:after="119"/>
    </w:pPr>
    <w:rPr>
      <w:sz w:val="24"/>
      <w:szCs w:val="24"/>
    </w:rPr>
  </w:style>
  <w:style w:type="paragraph" w:customStyle="1" w:styleId="TableHeading">
    <w:name w:val="Table Heading"/>
    <w:basedOn w:val="TableContents"/>
    <w:rsid w:val="00603402"/>
    <w:pPr>
      <w:jc w:val="center"/>
    </w:pPr>
    <w:rPr>
      <w:b/>
      <w:bCs/>
    </w:rPr>
  </w:style>
  <w:style w:type="paragraph" w:customStyle="1" w:styleId="Quotations">
    <w:name w:val="Quotations"/>
    <w:basedOn w:val="Standard"/>
    <w:rsid w:val="00603402"/>
    <w:pPr>
      <w:spacing w:after="283"/>
      <w:ind w:left="567" w:right="567"/>
    </w:pPr>
  </w:style>
  <w:style w:type="paragraph" w:styleId="Ttulo">
    <w:name w:val="Title"/>
    <w:basedOn w:val="Heading"/>
    <w:next w:val="Textbody"/>
    <w:rsid w:val="00603402"/>
    <w:pPr>
      <w:jc w:val="center"/>
    </w:pPr>
    <w:rPr>
      <w:b/>
      <w:bCs/>
      <w:sz w:val="56"/>
      <w:szCs w:val="56"/>
    </w:rPr>
  </w:style>
  <w:style w:type="paragraph" w:styleId="Subttulo">
    <w:name w:val="Subtitle"/>
    <w:basedOn w:val="Heading"/>
    <w:next w:val="Textbody"/>
    <w:rsid w:val="00603402"/>
    <w:pPr>
      <w:spacing w:before="60"/>
      <w:jc w:val="center"/>
    </w:pPr>
    <w:rPr>
      <w:sz w:val="36"/>
      <w:szCs w:val="36"/>
    </w:rPr>
  </w:style>
  <w:style w:type="paragraph" w:styleId="PargrafodaLista">
    <w:name w:val="List Paragraph"/>
    <w:basedOn w:val="Standard"/>
    <w:rsid w:val="0060340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Heading5">
    <w:name w:val="Heading 5"/>
    <w:basedOn w:val="Ttulo"/>
    <w:next w:val="Textbody"/>
    <w:rsid w:val="00603402"/>
    <w:pPr>
      <w:outlineLvl w:val="4"/>
    </w:pPr>
  </w:style>
  <w:style w:type="paragraph" w:customStyle="1" w:styleId="Textbodyindent">
    <w:name w:val="Text body indent"/>
    <w:basedOn w:val="Standard"/>
    <w:qFormat/>
    <w:rsid w:val="00603402"/>
    <w:pPr>
      <w:suppressAutoHyphens w:val="0"/>
      <w:ind w:left="2160"/>
      <w:jc w:val="both"/>
      <w:textAlignment w:val="auto"/>
    </w:pPr>
    <w:rPr>
      <w:rFonts w:ascii="Arial" w:hAnsi="Arial"/>
      <w:kern w:val="0"/>
      <w:sz w:val="18"/>
      <w:lang w:eastAsia="pt-BR"/>
    </w:rPr>
  </w:style>
  <w:style w:type="paragraph" w:customStyle="1" w:styleId="Numerao-Nvel2">
    <w:name w:val="Numeração - Nível 2"/>
    <w:basedOn w:val="Textbody"/>
    <w:rsid w:val="00603402"/>
    <w:pPr>
      <w:widowControl/>
      <w:tabs>
        <w:tab w:val="left" w:pos="426"/>
      </w:tabs>
    </w:pPr>
    <w:rPr>
      <w:rFonts w:cs="Arial"/>
    </w:rPr>
  </w:style>
  <w:style w:type="paragraph" w:styleId="Corpodetexto3">
    <w:name w:val="Body Text 3"/>
    <w:basedOn w:val="Standard"/>
    <w:rsid w:val="00603402"/>
    <w:pPr>
      <w:suppressAutoHyphens w:val="0"/>
      <w:textAlignment w:val="auto"/>
    </w:pPr>
    <w:rPr>
      <w:rFonts w:ascii="Arial" w:hAnsi="Arial"/>
      <w:color w:val="000000"/>
      <w:kern w:val="0"/>
      <w:sz w:val="28"/>
      <w:szCs w:val="22"/>
      <w:lang w:eastAsia="pt-BR"/>
    </w:rPr>
  </w:style>
  <w:style w:type="paragraph" w:styleId="Corpodetexto2">
    <w:name w:val="Body Text 2"/>
    <w:basedOn w:val="Standard"/>
    <w:rsid w:val="00603402"/>
    <w:pPr>
      <w:tabs>
        <w:tab w:val="left" w:pos="1"/>
        <w:tab w:val="left" w:pos="846"/>
        <w:tab w:val="left" w:pos="1698"/>
        <w:tab w:val="left" w:pos="2550"/>
        <w:tab w:val="left" w:pos="3402"/>
        <w:tab w:val="left" w:pos="4254"/>
        <w:tab w:val="left" w:pos="5100"/>
        <w:tab w:val="left" w:pos="5952"/>
        <w:tab w:val="left" w:pos="6804"/>
        <w:tab w:val="left" w:pos="7656"/>
        <w:tab w:val="left" w:pos="8508"/>
        <w:tab w:val="left" w:pos="9354"/>
      </w:tabs>
      <w:suppressAutoHyphens w:val="0"/>
      <w:jc w:val="both"/>
      <w:textAlignment w:val="auto"/>
    </w:pPr>
    <w:rPr>
      <w:rFonts w:ascii="Arial" w:hAnsi="Arial"/>
      <w:kern w:val="0"/>
      <w:sz w:val="22"/>
      <w:lang w:eastAsia="pt-BR"/>
    </w:rPr>
  </w:style>
  <w:style w:type="paragraph" w:customStyle="1" w:styleId="Default">
    <w:name w:val="Default"/>
    <w:rsid w:val="00603402"/>
    <w:pPr>
      <w:widowControl/>
    </w:pPr>
    <w:rPr>
      <w:rFonts w:ascii="Tahoma" w:hAnsi="Tahoma" w:cs="Tahoma"/>
      <w:color w:val="000000"/>
    </w:rPr>
  </w:style>
  <w:style w:type="character" w:customStyle="1" w:styleId="WW8Num1z0">
    <w:name w:val="WW8Num1z0"/>
    <w:rsid w:val="00603402"/>
  </w:style>
  <w:style w:type="character" w:customStyle="1" w:styleId="WW8Num1z1">
    <w:name w:val="WW8Num1z1"/>
    <w:rsid w:val="00603402"/>
  </w:style>
  <w:style w:type="character" w:customStyle="1" w:styleId="WW8Num1z2">
    <w:name w:val="WW8Num1z2"/>
    <w:rsid w:val="00603402"/>
  </w:style>
  <w:style w:type="character" w:customStyle="1" w:styleId="WW8Num1z3">
    <w:name w:val="WW8Num1z3"/>
    <w:rsid w:val="00603402"/>
  </w:style>
  <w:style w:type="character" w:customStyle="1" w:styleId="WW8Num1z4">
    <w:name w:val="WW8Num1z4"/>
    <w:rsid w:val="00603402"/>
  </w:style>
  <w:style w:type="character" w:customStyle="1" w:styleId="WW8Num1z5">
    <w:name w:val="WW8Num1z5"/>
    <w:rsid w:val="00603402"/>
  </w:style>
  <w:style w:type="character" w:customStyle="1" w:styleId="WW8Num1z6">
    <w:name w:val="WW8Num1z6"/>
    <w:rsid w:val="00603402"/>
  </w:style>
  <w:style w:type="character" w:customStyle="1" w:styleId="WW8Num1z7">
    <w:name w:val="WW8Num1z7"/>
    <w:rsid w:val="00603402"/>
  </w:style>
  <w:style w:type="character" w:customStyle="1" w:styleId="WW8Num1z8">
    <w:name w:val="WW8Num1z8"/>
    <w:rsid w:val="00603402"/>
  </w:style>
  <w:style w:type="character" w:customStyle="1" w:styleId="WW8Num2z0">
    <w:name w:val="WW8Num2z0"/>
    <w:rsid w:val="00603402"/>
  </w:style>
  <w:style w:type="character" w:customStyle="1" w:styleId="WW8Num2z1">
    <w:name w:val="WW8Num2z1"/>
    <w:rsid w:val="00603402"/>
  </w:style>
  <w:style w:type="character" w:customStyle="1" w:styleId="WW8Num2z2">
    <w:name w:val="WW8Num2z2"/>
    <w:rsid w:val="00603402"/>
  </w:style>
  <w:style w:type="character" w:customStyle="1" w:styleId="WW8Num2z3">
    <w:name w:val="WW8Num2z3"/>
    <w:rsid w:val="00603402"/>
  </w:style>
  <w:style w:type="character" w:customStyle="1" w:styleId="WW8Num2z4">
    <w:name w:val="WW8Num2z4"/>
    <w:rsid w:val="00603402"/>
  </w:style>
  <w:style w:type="character" w:customStyle="1" w:styleId="WW8Num2z5">
    <w:name w:val="WW8Num2z5"/>
    <w:rsid w:val="00603402"/>
  </w:style>
  <w:style w:type="character" w:customStyle="1" w:styleId="WW8Num2z6">
    <w:name w:val="WW8Num2z6"/>
    <w:rsid w:val="00603402"/>
  </w:style>
  <w:style w:type="character" w:customStyle="1" w:styleId="WW8Num2z7">
    <w:name w:val="WW8Num2z7"/>
    <w:rsid w:val="00603402"/>
  </w:style>
  <w:style w:type="character" w:customStyle="1" w:styleId="WW8Num2z8">
    <w:name w:val="WW8Num2z8"/>
    <w:rsid w:val="00603402"/>
  </w:style>
  <w:style w:type="character" w:customStyle="1" w:styleId="WW8Num3z0">
    <w:name w:val="WW8Num3z0"/>
    <w:rsid w:val="00603402"/>
  </w:style>
  <w:style w:type="character" w:customStyle="1" w:styleId="WW8Num3z1">
    <w:name w:val="WW8Num3z1"/>
    <w:rsid w:val="00603402"/>
  </w:style>
  <w:style w:type="character" w:customStyle="1" w:styleId="WW8Num3z2">
    <w:name w:val="WW8Num3z2"/>
    <w:rsid w:val="00603402"/>
  </w:style>
  <w:style w:type="character" w:customStyle="1" w:styleId="WW8Num3z3">
    <w:name w:val="WW8Num3z3"/>
    <w:rsid w:val="00603402"/>
  </w:style>
  <w:style w:type="character" w:customStyle="1" w:styleId="WW8Num3z4">
    <w:name w:val="WW8Num3z4"/>
    <w:rsid w:val="00603402"/>
  </w:style>
  <w:style w:type="character" w:customStyle="1" w:styleId="WW8Num3z5">
    <w:name w:val="WW8Num3z5"/>
    <w:rsid w:val="00603402"/>
  </w:style>
  <w:style w:type="character" w:customStyle="1" w:styleId="WW8Num3z6">
    <w:name w:val="WW8Num3z6"/>
    <w:rsid w:val="00603402"/>
  </w:style>
  <w:style w:type="character" w:customStyle="1" w:styleId="WW8Num3z7">
    <w:name w:val="WW8Num3z7"/>
    <w:rsid w:val="00603402"/>
  </w:style>
  <w:style w:type="character" w:customStyle="1" w:styleId="WW8Num3z8">
    <w:name w:val="WW8Num3z8"/>
    <w:rsid w:val="00603402"/>
  </w:style>
  <w:style w:type="character" w:customStyle="1" w:styleId="Tipodeletrapredefinidodopargrafo">
    <w:name w:val="Tipo de letra predefinido do parágrafo"/>
    <w:rsid w:val="00603402"/>
  </w:style>
  <w:style w:type="character" w:customStyle="1" w:styleId="Absatz-Standardschriftart">
    <w:name w:val="Absatz-Standardschriftart"/>
    <w:rsid w:val="00603402"/>
  </w:style>
  <w:style w:type="character" w:customStyle="1" w:styleId="WW-Absatz-Standardschriftart">
    <w:name w:val="WW-Absatz-Standardschriftart"/>
    <w:rsid w:val="00603402"/>
  </w:style>
  <w:style w:type="character" w:customStyle="1" w:styleId="WW-Absatz-Standardschriftart1">
    <w:name w:val="WW-Absatz-Standardschriftart1"/>
    <w:rsid w:val="00603402"/>
  </w:style>
  <w:style w:type="character" w:customStyle="1" w:styleId="WW-Absatz-Standardschriftart11">
    <w:name w:val="WW-Absatz-Standardschriftart11"/>
    <w:rsid w:val="00603402"/>
  </w:style>
  <w:style w:type="character" w:customStyle="1" w:styleId="WW-Absatz-Standardschriftart111">
    <w:name w:val="WW-Absatz-Standardschriftart111"/>
    <w:rsid w:val="00603402"/>
  </w:style>
  <w:style w:type="character" w:customStyle="1" w:styleId="WW-Absatz-Standardschriftart1111">
    <w:name w:val="WW-Absatz-Standardschriftart1111"/>
    <w:rsid w:val="00603402"/>
  </w:style>
  <w:style w:type="character" w:customStyle="1" w:styleId="WW-Absatz-Standardschriftart11111">
    <w:name w:val="WW-Absatz-Standardschriftart11111"/>
    <w:rsid w:val="00603402"/>
  </w:style>
  <w:style w:type="character" w:customStyle="1" w:styleId="WW-Absatz-Standardschriftart111111">
    <w:name w:val="WW-Absatz-Standardschriftart111111"/>
    <w:rsid w:val="00603402"/>
  </w:style>
  <w:style w:type="character" w:customStyle="1" w:styleId="WW-Absatz-Standardschriftart1111111">
    <w:name w:val="WW-Absatz-Standardschriftart1111111"/>
    <w:rsid w:val="00603402"/>
  </w:style>
  <w:style w:type="character" w:customStyle="1" w:styleId="WW-Absatz-Standardschriftart11111111">
    <w:name w:val="WW-Absatz-Standardschriftart11111111"/>
    <w:rsid w:val="00603402"/>
  </w:style>
  <w:style w:type="character" w:customStyle="1" w:styleId="WW8Num4z0">
    <w:name w:val="WW8Num4z0"/>
    <w:rsid w:val="00603402"/>
    <w:rPr>
      <w:rFonts w:ascii="Symbol" w:hAnsi="Symbol" w:cs="Symbol"/>
    </w:rPr>
  </w:style>
  <w:style w:type="character" w:customStyle="1" w:styleId="WW-Absatz-Standardschriftart111111111">
    <w:name w:val="WW-Absatz-Standardschriftart111111111"/>
    <w:rsid w:val="00603402"/>
  </w:style>
  <w:style w:type="character" w:customStyle="1" w:styleId="WW8Num7z0">
    <w:name w:val="WW8Num7z0"/>
    <w:rsid w:val="00603402"/>
    <w:rPr>
      <w:rFonts w:ascii="Symbol" w:hAnsi="Symbol" w:cs="Symbol"/>
    </w:rPr>
  </w:style>
  <w:style w:type="character" w:customStyle="1" w:styleId="WW8Num8z0">
    <w:name w:val="WW8Num8z0"/>
    <w:rsid w:val="00603402"/>
    <w:rPr>
      <w:u w:val="none"/>
    </w:rPr>
  </w:style>
  <w:style w:type="character" w:customStyle="1" w:styleId="WW-Absatz-Standardschriftart1111111111">
    <w:name w:val="WW-Absatz-Standardschriftart1111111111"/>
    <w:rsid w:val="00603402"/>
  </w:style>
  <w:style w:type="character" w:customStyle="1" w:styleId="WW-Absatz-Standardschriftart11111111111">
    <w:name w:val="WW-Absatz-Standardschriftart11111111111"/>
    <w:rsid w:val="00603402"/>
  </w:style>
  <w:style w:type="character" w:customStyle="1" w:styleId="WW-Absatz-Standardschriftart111111111111">
    <w:name w:val="WW-Absatz-Standardschriftart111111111111"/>
    <w:rsid w:val="00603402"/>
  </w:style>
  <w:style w:type="character" w:customStyle="1" w:styleId="WW-Absatz-Standardschriftart1111111111111">
    <w:name w:val="WW-Absatz-Standardschriftart1111111111111"/>
    <w:rsid w:val="00603402"/>
  </w:style>
  <w:style w:type="character" w:customStyle="1" w:styleId="WW-Absatz-Standardschriftart11111111111111">
    <w:name w:val="WW-Absatz-Standardschriftart11111111111111"/>
    <w:rsid w:val="00603402"/>
  </w:style>
  <w:style w:type="character" w:customStyle="1" w:styleId="WW-Absatz-Standardschriftart111111111111111">
    <w:name w:val="WW-Absatz-Standardschriftart111111111111111"/>
    <w:rsid w:val="00603402"/>
  </w:style>
  <w:style w:type="character" w:customStyle="1" w:styleId="WW-Absatz-Standardschriftart1111111111111111">
    <w:name w:val="WW-Absatz-Standardschriftart1111111111111111"/>
    <w:rsid w:val="00603402"/>
  </w:style>
  <w:style w:type="character" w:customStyle="1" w:styleId="WW-Absatz-Standardschriftart11111111111111111">
    <w:name w:val="WW-Absatz-Standardschriftart11111111111111111"/>
    <w:rsid w:val="00603402"/>
  </w:style>
  <w:style w:type="character" w:customStyle="1" w:styleId="WW-Absatz-Standardschriftart111111111111111111">
    <w:name w:val="WW-Absatz-Standardschriftart111111111111111111"/>
    <w:rsid w:val="00603402"/>
  </w:style>
  <w:style w:type="character" w:customStyle="1" w:styleId="WW-Absatz-Standardschriftart1111111111111111111">
    <w:name w:val="WW-Absatz-Standardschriftart1111111111111111111"/>
    <w:rsid w:val="00603402"/>
  </w:style>
  <w:style w:type="character" w:customStyle="1" w:styleId="WW-Absatz-Standardschriftart11111111111111111111">
    <w:name w:val="WW-Absatz-Standardschriftart11111111111111111111"/>
    <w:rsid w:val="00603402"/>
  </w:style>
  <w:style w:type="character" w:customStyle="1" w:styleId="WW8Num4z1">
    <w:name w:val="WW8Num4z1"/>
    <w:rsid w:val="00603402"/>
    <w:rPr>
      <w:rFonts w:ascii="Courier New" w:hAnsi="Courier New" w:cs="Courier New"/>
    </w:rPr>
  </w:style>
  <w:style w:type="character" w:customStyle="1" w:styleId="WW8Num4z2">
    <w:name w:val="WW8Num4z2"/>
    <w:rsid w:val="00603402"/>
    <w:rPr>
      <w:rFonts w:ascii="Wingdings" w:hAnsi="Wingdings" w:cs="Wingdings"/>
    </w:rPr>
  </w:style>
  <w:style w:type="character" w:customStyle="1" w:styleId="WW8Num7z1">
    <w:name w:val="WW8Num7z1"/>
    <w:rsid w:val="00603402"/>
    <w:rPr>
      <w:rFonts w:ascii="Courier New" w:hAnsi="Courier New" w:cs="Courier New"/>
    </w:rPr>
  </w:style>
  <w:style w:type="character" w:customStyle="1" w:styleId="WW8Num7z2">
    <w:name w:val="WW8Num7z2"/>
    <w:rsid w:val="00603402"/>
    <w:rPr>
      <w:rFonts w:ascii="Wingdings" w:hAnsi="Wingdings" w:cs="Wingdings"/>
    </w:rPr>
  </w:style>
  <w:style w:type="character" w:customStyle="1" w:styleId="Fontepargpadro1">
    <w:name w:val="Fonte parág. padrão1"/>
    <w:rsid w:val="00603402"/>
  </w:style>
  <w:style w:type="character" w:customStyle="1" w:styleId="PageNumber">
    <w:name w:val="Page Number"/>
    <w:basedOn w:val="Fontepargpadro1"/>
    <w:rsid w:val="00603402"/>
  </w:style>
  <w:style w:type="character" w:customStyle="1" w:styleId="CaracteresdeNotadeRodap">
    <w:name w:val="Caracteres de Nota de Rodapé"/>
    <w:rsid w:val="00603402"/>
    <w:rPr>
      <w:position w:val="0"/>
      <w:vertAlign w:val="superscript"/>
    </w:rPr>
  </w:style>
  <w:style w:type="character" w:customStyle="1" w:styleId="Internetlink">
    <w:name w:val="Internet link"/>
    <w:rsid w:val="00603402"/>
    <w:rPr>
      <w:color w:val="0000FF"/>
      <w:u w:val="single"/>
    </w:rPr>
  </w:style>
  <w:style w:type="character" w:customStyle="1" w:styleId="RTFNum21">
    <w:name w:val="RTF_Num 2 1"/>
    <w:rsid w:val="00603402"/>
  </w:style>
  <w:style w:type="character" w:customStyle="1" w:styleId="RTFNum22">
    <w:name w:val="RTF_Num 2 2"/>
    <w:rsid w:val="00603402"/>
  </w:style>
  <w:style w:type="character" w:customStyle="1" w:styleId="RTFNum23">
    <w:name w:val="RTF_Num 2 3"/>
    <w:rsid w:val="00603402"/>
  </w:style>
  <w:style w:type="character" w:customStyle="1" w:styleId="RTFNum24">
    <w:name w:val="RTF_Num 2 4"/>
    <w:rsid w:val="00603402"/>
  </w:style>
  <w:style w:type="character" w:customStyle="1" w:styleId="RTFNum25">
    <w:name w:val="RTF_Num 2 5"/>
    <w:rsid w:val="00603402"/>
  </w:style>
  <w:style w:type="character" w:customStyle="1" w:styleId="RTFNum26">
    <w:name w:val="RTF_Num 2 6"/>
    <w:rsid w:val="00603402"/>
  </w:style>
  <w:style w:type="character" w:customStyle="1" w:styleId="RTFNum27">
    <w:name w:val="RTF_Num 2 7"/>
    <w:rsid w:val="00603402"/>
  </w:style>
  <w:style w:type="character" w:customStyle="1" w:styleId="RTFNum28">
    <w:name w:val="RTF_Num 2 8"/>
    <w:rsid w:val="00603402"/>
  </w:style>
  <w:style w:type="character" w:customStyle="1" w:styleId="RTFNum29">
    <w:name w:val="RTF_Num 2 9"/>
    <w:rsid w:val="00603402"/>
  </w:style>
  <w:style w:type="character" w:customStyle="1" w:styleId="RTFNum31">
    <w:name w:val="RTF_Num 3 1"/>
    <w:rsid w:val="00603402"/>
  </w:style>
  <w:style w:type="character" w:customStyle="1" w:styleId="RTFNum32">
    <w:name w:val="RTF_Num 3 2"/>
    <w:rsid w:val="00603402"/>
  </w:style>
  <w:style w:type="character" w:customStyle="1" w:styleId="RTFNum33">
    <w:name w:val="RTF_Num 3 3"/>
    <w:rsid w:val="00603402"/>
  </w:style>
  <w:style w:type="character" w:customStyle="1" w:styleId="RTFNum34">
    <w:name w:val="RTF_Num 3 4"/>
    <w:rsid w:val="00603402"/>
  </w:style>
  <w:style w:type="character" w:customStyle="1" w:styleId="RTFNum35">
    <w:name w:val="RTF_Num 3 5"/>
    <w:rsid w:val="00603402"/>
  </w:style>
  <w:style w:type="character" w:customStyle="1" w:styleId="RTFNum36">
    <w:name w:val="RTF_Num 3 6"/>
    <w:rsid w:val="00603402"/>
  </w:style>
  <w:style w:type="character" w:customStyle="1" w:styleId="RTFNum37">
    <w:name w:val="RTF_Num 3 7"/>
    <w:rsid w:val="00603402"/>
  </w:style>
  <w:style w:type="character" w:customStyle="1" w:styleId="RTFNum38">
    <w:name w:val="RTF_Num 3 8"/>
    <w:rsid w:val="00603402"/>
  </w:style>
  <w:style w:type="character" w:customStyle="1" w:styleId="RTFNum39">
    <w:name w:val="RTF_Num 3 9"/>
    <w:rsid w:val="00603402"/>
  </w:style>
  <w:style w:type="character" w:customStyle="1" w:styleId="RTFNum41">
    <w:name w:val="RTF_Num 4 1"/>
    <w:rsid w:val="00603402"/>
  </w:style>
  <w:style w:type="character" w:customStyle="1" w:styleId="RTFNum42">
    <w:name w:val="RTF_Num 4 2"/>
    <w:rsid w:val="00603402"/>
  </w:style>
  <w:style w:type="character" w:customStyle="1" w:styleId="RTFNum43">
    <w:name w:val="RTF_Num 4 3"/>
    <w:rsid w:val="00603402"/>
  </w:style>
  <w:style w:type="character" w:customStyle="1" w:styleId="RTFNum44">
    <w:name w:val="RTF_Num 4 4"/>
    <w:rsid w:val="00603402"/>
  </w:style>
  <w:style w:type="character" w:customStyle="1" w:styleId="RTFNum45">
    <w:name w:val="RTF_Num 4 5"/>
    <w:rsid w:val="00603402"/>
  </w:style>
  <w:style w:type="character" w:customStyle="1" w:styleId="RTFNum46">
    <w:name w:val="RTF_Num 4 6"/>
    <w:rsid w:val="00603402"/>
  </w:style>
  <w:style w:type="character" w:customStyle="1" w:styleId="RTFNum47">
    <w:name w:val="RTF_Num 4 7"/>
    <w:rsid w:val="00603402"/>
  </w:style>
  <w:style w:type="character" w:customStyle="1" w:styleId="RTFNum48">
    <w:name w:val="RTF_Num 4 8"/>
    <w:rsid w:val="00603402"/>
  </w:style>
  <w:style w:type="character" w:customStyle="1" w:styleId="RTFNum49">
    <w:name w:val="RTF_Num 4 9"/>
    <w:rsid w:val="00603402"/>
  </w:style>
  <w:style w:type="character" w:customStyle="1" w:styleId="RTFNum51">
    <w:name w:val="RTF_Num 5 1"/>
    <w:rsid w:val="00603402"/>
  </w:style>
  <w:style w:type="character" w:customStyle="1" w:styleId="RTFNum52">
    <w:name w:val="RTF_Num 5 2"/>
    <w:rsid w:val="00603402"/>
  </w:style>
  <w:style w:type="character" w:customStyle="1" w:styleId="RTFNum53">
    <w:name w:val="RTF_Num 5 3"/>
    <w:rsid w:val="00603402"/>
  </w:style>
  <w:style w:type="character" w:customStyle="1" w:styleId="RTFNum54">
    <w:name w:val="RTF_Num 5 4"/>
    <w:rsid w:val="00603402"/>
  </w:style>
  <w:style w:type="character" w:customStyle="1" w:styleId="RTFNum55">
    <w:name w:val="RTF_Num 5 5"/>
    <w:rsid w:val="00603402"/>
  </w:style>
  <w:style w:type="character" w:customStyle="1" w:styleId="RTFNum56">
    <w:name w:val="RTF_Num 5 6"/>
    <w:rsid w:val="00603402"/>
  </w:style>
  <w:style w:type="character" w:customStyle="1" w:styleId="RTFNum57">
    <w:name w:val="RTF_Num 5 7"/>
    <w:rsid w:val="00603402"/>
  </w:style>
  <w:style w:type="character" w:customStyle="1" w:styleId="RTFNum58">
    <w:name w:val="RTF_Num 5 8"/>
    <w:rsid w:val="00603402"/>
  </w:style>
  <w:style w:type="character" w:customStyle="1" w:styleId="RTFNum59">
    <w:name w:val="RTF_Num 5 9"/>
    <w:rsid w:val="00603402"/>
  </w:style>
  <w:style w:type="character" w:customStyle="1" w:styleId="RTFNum61">
    <w:name w:val="RTF_Num 6 1"/>
    <w:rsid w:val="00603402"/>
  </w:style>
  <w:style w:type="character" w:customStyle="1" w:styleId="RTFNum62">
    <w:name w:val="RTF_Num 6 2"/>
    <w:rsid w:val="00603402"/>
  </w:style>
  <w:style w:type="character" w:customStyle="1" w:styleId="RTFNum63">
    <w:name w:val="RTF_Num 6 3"/>
    <w:rsid w:val="00603402"/>
  </w:style>
  <w:style w:type="character" w:customStyle="1" w:styleId="RTFNum64">
    <w:name w:val="RTF_Num 6 4"/>
    <w:rsid w:val="00603402"/>
  </w:style>
  <w:style w:type="character" w:customStyle="1" w:styleId="RTFNum65">
    <w:name w:val="RTF_Num 6 5"/>
    <w:rsid w:val="00603402"/>
  </w:style>
  <w:style w:type="character" w:customStyle="1" w:styleId="RTFNum66">
    <w:name w:val="RTF_Num 6 6"/>
    <w:rsid w:val="00603402"/>
  </w:style>
  <w:style w:type="character" w:customStyle="1" w:styleId="RTFNum67">
    <w:name w:val="RTF_Num 6 7"/>
    <w:rsid w:val="00603402"/>
  </w:style>
  <w:style w:type="character" w:customStyle="1" w:styleId="RTFNum68">
    <w:name w:val="RTF_Num 6 8"/>
    <w:rsid w:val="00603402"/>
  </w:style>
  <w:style w:type="character" w:customStyle="1" w:styleId="RTFNum69">
    <w:name w:val="RTF_Num 6 9"/>
    <w:rsid w:val="00603402"/>
  </w:style>
  <w:style w:type="character" w:customStyle="1" w:styleId="RTFNum71">
    <w:name w:val="RTF_Num 7 1"/>
    <w:rsid w:val="00603402"/>
  </w:style>
  <w:style w:type="character" w:customStyle="1" w:styleId="RTFNum72">
    <w:name w:val="RTF_Num 7 2"/>
    <w:rsid w:val="00603402"/>
  </w:style>
  <w:style w:type="character" w:customStyle="1" w:styleId="RTFNum73">
    <w:name w:val="RTF_Num 7 3"/>
    <w:rsid w:val="00603402"/>
  </w:style>
  <w:style w:type="character" w:customStyle="1" w:styleId="RTFNum74">
    <w:name w:val="RTF_Num 7 4"/>
    <w:rsid w:val="00603402"/>
  </w:style>
  <w:style w:type="character" w:customStyle="1" w:styleId="RTFNum75">
    <w:name w:val="RTF_Num 7 5"/>
    <w:rsid w:val="00603402"/>
  </w:style>
  <w:style w:type="character" w:customStyle="1" w:styleId="RTFNum76">
    <w:name w:val="RTF_Num 7 6"/>
    <w:rsid w:val="00603402"/>
  </w:style>
  <w:style w:type="character" w:customStyle="1" w:styleId="RTFNum77">
    <w:name w:val="RTF_Num 7 7"/>
    <w:rsid w:val="00603402"/>
  </w:style>
  <w:style w:type="character" w:customStyle="1" w:styleId="RTFNum78">
    <w:name w:val="RTF_Num 7 8"/>
    <w:rsid w:val="00603402"/>
  </w:style>
  <w:style w:type="character" w:customStyle="1" w:styleId="RTFNum79">
    <w:name w:val="RTF_Num 7 9"/>
    <w:rsid w:val="00603402"/>
  </w:style>
  <w:style w:type="character" w:customStyle="1" w:styleId="RTFNum81">
    <w:name w:val="RTF_Num 8 1"/>
    <w:rsid w:val="00603402"/>
    <w:rPr>
      <w:rFonts w:ascii="Times New Roman" w:eastAsia="Times New Roman" w:hAnsi="Times New Roman" w:cs="Times New Roman"/>
    </w:rPr>
  </w:style>
  <w:style w:type="character" w:customStyle="1" w:styleId="RTFNum82">
    <w:name w:val="RTF_Num 8 2"/>
    <w:rsid w:val="00603402"/>
    <w:rPr>
      <w:rFonts w:ascii="Courier New" w:eastAsia="Courier New" w:hAnsi="Courier New" w:cs="Courier New"/>
    </w:rPr>
  </w:style>
  <w:style w:type="character" w:customStyle="1" w:styleId="RTFNum83">
    <w:name w:val="RTF_Num 8 3"/>
    <w:rsid w:val="00603402"/>
    <w:rPr>
      <w:rFonts w:ascii="Wingdings" w:eastAsia="Wingdings" w:hAnsi="Wingdings" w:cs="Wingdings"/>
    </w:rPr>
  </w:style>
  <w:style w:type="character" w:customStyle="1" w:styleId="RTFNum84">
    <w:name w:val="RTF_Num 8 4"/>
    <w:rsid w:val="00603402"/>
    <w:rPr>
      <w:rFonts w:ascii="Symbol" w:eastAsia="Symbol" w:hAnsi="Symbol" w:cs="Symbol"/>
    </w:rPr>
  </w:style>
  <w:style w:type="character" w:customStyle="1" w:styleId="RTFNum85">
    <w:name w:val="RTF_Num 8 5"/>
    <w:rsid w:val="00603402"/>
    <w:rPr>
      <w:rFonts w:ascii="Courier New" w:eastAsia="Courier New" w:hAnsi="Courier New" w:cs="Courier New"/>
    </w:rPr>
  </w:style>
  <w:style w:type="character" w:customStyle="1" w:styleId="RTFNum86">
    <w:name w:val="RTF_Num 8 6"/>
    <w:rsid w:val="00603402"/>
    <w:rPr>
      <w:rFonts w:ascii="Wingdings" w:eastAsia="Wingdings" w:hAnsi="Wingdings" w:cs="Wingdings"/>
    </w:rPr>
  </w:style>
  <w:style w:type="character" w:customStyle="1" w:styleId="RTFNum87">
    <w:name w:val="RTF_Num 8 7"/>
    <w:rsid w:val="00603402"/>
    <w:rPr>
      <w:rFonts w:ascii="Symbol" w:eastAsia="Symbol" w:hAnsi="Symbol" w:cs="Symbol"/>
    </w:rPr>
  </w:style>
  <w:style w:type="character" w:customStyle="1" w:styleId="RTFNum88">
    <w:name w:val="RTF_Num 8 8"/>
    <w:rsid w:val="00603402"/>
    <w:rPr>
      <w:rFonts w:ascii="Courier New" w:eastAsia="Courier New" w:hAnsi="Courier New" w:cs="Courier New"/>
    </w:rPr>
  </w:style>
  <w:style w:type="character" w:customStyle="1" w:styleId="RTFNum89">
    <w:name w:val="RTF_Num 8 9"/>
    <w:rsid w:val="00603402"/>
    <w:rPr>
      <w:rFonts w:ascii="Wingdings" w:eastAsia="Wingdings" w:hAnsi="Wingdings" w:cs="Wingdings"/>
    </w:rPr>
  </w:style>
  <w:style w:type="character" w:customStyle="1" w:styleId="RTFNum91">
    <w:name w:val="RTF_Num 9 1"/>
    <w:rsid w:val="00603402"/>
    <w:rPr>
      <w:rFonts w:ascii="Times New Roman" w:eastAsia="Times New Roman" w:hAnsi="Times New Roman" w:cs="Times New Roman"/>
    </w:rPr>
  </w:style>
  <w:style w:type="character" w:customStyle="1" w:styleId="RTFNum92">
    <w:name w:val="RTF_Num 9 2"/>
    <w:rsid w:val="00603402"/>
    <w:rPr>
      <w:rFonts w:ascii="Courier New" w:eastAsia="Courier New" w:hAnsi="Courier New" w:cs="Courier New"/>
    </w:rPr>
  </w:style>
  <w:style w:type="character" w:customStyle="1" w:styleId="RTFNum93">
    <w:name w:val="RTF_Num 9 3"/>
    <w:rsid w:val="00603402"/>
    <w:rPr>
      <w:rFonts w:ascii="Wingdings" w:eastAsia="Wingdings" w:hAnsi="Wingdings" w:cs="Wingdings"/>
    </w:rPr>
  </w:style>
  <w:style w:type="character" w:customStyle="1" w:styleId="RTFNum94">
    <w:name w:val="RTF_Num 9 4"/>
    <w:rsid w:val="00603402"/>
    <w:rPr>
      <w:rFonts w:ascii="Symbol" w:eastAsia="Symbol" w:hAnsi="Symbol" w:cs="Symbol"/>
    </w:rPr>
  </w:style>
  <w:style w:type="character" w:customStyle="1" w:styleId="RTFNum95">
    <w:name w:val="RTF_Num 9 5"/>
    <w:rsid w:val="00603402"/>
    <w:rPr>
      <w:rFonts w:ascii="Courier New" w:eastAsia="Courier New" w:hAnsi="Courier New" w:cs="Courier New"/>
    </w:rPr>
  </w:style>
  <w:style w:type="character" w:customStyle="1" w:styleId="RTFNum96">
    <w:name w:val="RTF_Num 9 6"/>
    <w:rsid w:val="00603402"/>
    <w:rPr>
      <w:rFonts w:ascii="Wingdings" w:eastAsia="Wingdings" w:hAnsi="Wingdings" w:cs="Wingdings"/>
    </w:rPr>
  </w:style>
  <w:style w:type="character" w:customStyle="1" w:styleId="RTFNum97">
    <w:name w:val="RTF_Num 9 7"/>
    <w:rsid w:val="00603402"/>
    <w:rPr>
      <w:rFonts w:ascii="Symbol" w:eastAsia="Symbol" w:hAnsi="Symbol" w:cs="Symbol"/>
    </w:rPr>
  </w:style>
  <w:style w:type="character" w:customStyle="1" w:styleId="RTFNum98">
    <w:name w:val="RTF_Num 9 8"/>
    <w:rsid w:val="00603402"/>
    <w:rPr>
      <w:rFonts w:ascii="Courier New" w:eastAsia="Courier New" w:hAnsi="Courier New" w:cs="Courier New"/>
    </w:rPr>
  </w:style>
  <w:style w:type="character" w:customStyle="1" w:styleId="RTFNum99">
    <w:name w:val="RTF_Num 9 9"/>
    <w:rsid w:val="00603402"/>
    <w:rPr>
      <w:rFonts w:ascii="Wingdings" w:eastAsia="Wingdings" w:hAnsi="Wingdings" w:cs="Wingdings"/>
    </w:rPr>
  </w:style>
  <w:style w:type="character" w:customStyle="1" w:styleId="Internetlinkuser">
    <w:name w:val="Internet link (user)"/>
    <w:rsid w:val="00603402"/>
    <w:rPr>
      <w:color w:val="0000FF"/>
      <w:u w:val="single"/>
    </w:rPr>
  </w:style>
  <w:style w:type="character" w:customStyle="1" w:styleId="RTFNum101">
    <w:name w:val="RTF_Num 10 1"/>
    <w:rsid w:val="00603402"/>
  </w:style>
  <w:style w:type="character" w:customStyle="1" w:styleId="RTFNum102">
    <w:name w:val="RTF_Num 10 2"/>
    <w:rsid w:val="00603402"/>
  </w:style>
  <w:style w:type="character" w:customStyle="1" w:styleId="RTFNum103">
    <w:name w:val="RTF_Num 10 3"/>
    <w:rsid w:val="00603402"/>
  </w:style>
  <w:style w:type="character" w:customStyle="1" w:styleId="RTFNum104">
    <w:name w:val="RTF_Num 10 4"/>
    <w:rsid w:val="00603402"/>
  </w:style>
  <w:style w:type="character" w:customStyle="1" w:styleId="RTFNum105">
    <w:name w:val="RTF_Num 10 5"/>
    <w:rsid w:val="00603402"/>
  </w:style>
  <w:style w:type="character" w:customStyle="1" w:styleId="RTFNum106">
    <w:name w:val="RTF_Num 10 6"/>
    <w:rsid w:val="00603402"/>
  </w:style>
  <w:style w:type="character" w:customStyle="1" w:styleId="RTFNum107">
    <w:name w:val="RTF_Num 10 7"/>
    <w:rsid w:val="00603402"/>
  </w:style>
  <w:style w:type="character" w:customStyle="1" w:styleId="RTFNum108">
    <w:name w:val="RTF_Num 10 8"/>
    <w:rsid w:val="00603402"/>
  </w:style>
  <w:style w:type="character" w:customStyle="1" w:styleId="RTFNum109">
    <w:name w:val="RTF_Num 10 9"/>
    <w:rsid w:val="00603402"/>
  </w:style>
  <w:style w:type="character" w:customStyle="1" w:styleId="RTFNum111">
    <w:name w:val="RTF_Num 11 1"/>
    <w:rsid w:val="00603402"/>
  </w:style>
  <w:style w:type="character" w:customStyle="1" w:styleId="RTFNum112">
    <w:name w:val="RTF_Num 11 2"/>
    <w:rsid w:val="00603402"/>
  </w:style>
  <w:style w:type="character" w:customStyle="1" w:styleId="RTFNum113">
    <w:name w:val="RTF_Num 11 3"/>
    <w:rsid w:val="00603402"/>
  </w:style>
  <w:style w:type="character" w:customStyle="1" w:styleId="RTFNum114">
    <w:name w:val="RTF_Num 11 4"/>
    <w:rsid w:val="00603402"/>
  </w:style>
  <w:style w:type="character" w:customStyle="1" w:styleId="RTFNum115">
    <w:name w:val="RTF_Num 11 5"/>
    <w:rsid w:val="00603402"/>
  </w:style>
  <w:style w:type="character" w:customStyle="1" w:styleId="RTFNum116">
    <w:name w:val="RTF_Num 11 6"/>
    <w:rsid w:val="00603402"/>
  </w:style>
  <w:style w:type="character" w:customStyle="1" w:styleId="RTFNum117">
    <w:name w:val="RTF_Num 11 7"/>
    <w:rsid w:val="00603402"/>
  </w:style>
  <w:style w:type="character" w:customStyle="1" w:styleId="RTFNum118">
    <w:name w:val="RTF_Num 11 8"/>
    <w:rsid w:val="00603402"/>
  </w:style>
  <w:style w:type="character" w:customStyle="1" w:styleId="RTFNum119">
    <w:name w:val="RTF_Num 11 9"/>
    <w:rsid w:val="00603402"/>
  </w:style>
  <w:style w:type="character" w:customStyle="1" w:styleId="RTFNum121">
    <w:name w:val="RTF_Num 12 1"/>
    <w:rsid w:val="00603402"/>
  </w:style>
  <w:style w:type="character" w:customStyle="1" w:styleId="RTFNum122">
    <w:name w:val="RTF_Num 12 2"/>
    <w:rsid w:val="00603402"/>
  </w:style>
  <w:style w:type="character" w:customStyle="1" w:styleId="RTFNum123">
    <w:name w:val="RTF_Num 12 3"/>
    <w:rsid w:val="00603402"/>
  </w:style>
  <w:style w:type="character" w:customStyle="1" w:styleId="RTFNum124">
    <w:name w:val="RTF_Num 12 4"/>
    <w:rsid w:val="00603402"/>
  </w:style>
  <w:style w:type="character" w:customStyle="1" w:styleId="RTFNum125">
    <w:name w:val="RTF_Num 12 5"/>
    <w:rsid w:val="00603402"/>
  </w:style>
  <w:style w:type="character" w:customStyle="1" w:styleId="RTFNum126">
    <w:name w:val="RTF_Num 12 6"/>
    <w:rsid w:val="00603402"/>
  </w:style>
  <w:style w:type="character" w:customStyle="1" w:styleId="RTFNum127">
    <w:name w:val="RTF_Num 12 7"/>
    <w:rsid w:val="00603402"/>
  </w:style>
  <w:style w:type="character" w:customStyle="1" w:styleId="RTFNum128">
    <w:name w:val="RTF_Num 12 8"/>
    <w:rsid w:val="00603402"/>
  </w:style>
  <w:style w:type="character" w:customStyle="1" w:styleId="RTFNum129">
    <w:name w:val="RTF_Num 12 9"/>
    <w:rsid w:val="00603402"/>
  </w:style>
  <w:style w:type="character" w:customStyle="1" w:styleId="RTFNum131">
    <w:name w:val="RTF_Num 13 1"/>
    <w:rsid w:val="00603402"/>
  </w:style>
  <w:style w:type="character" w:customStyle="1" w:styleId="RTFNum132">
    <w:name w:val="RTF_Num 13 2"/>
    <w:rsid w:val="00603402"/>
  </w:style>
  <w:style w:type="character" w:customStyle="1" w:styleId="RTFNum133">
    <w:name w:val="RTF_Num 13 3"/>
    <w:rsid w:val="00603402"/>
  </w:style>
  <w:style w:type="character" w:customStyle="1" w:styleId="RTFNum134">
    <w:name w:val="RTF_Num 13 4"/>
    <w:rsid w:val="00603402"/>
  </w:style>
  <w:style w:type="character" w:customStyle="1" w:styleId="RTFNum135">
    <w:name w:val="RTF_Num 13 5"/>
    <w:rsid w:val="00603402"/>
  </w:style>
  <w:style w:type="character" w:customStyle="1" w:styleId="RTFNum136">
    <w:name w:val="RTF_Num 13 6"/>
    <w:rsid w:val="00603402"/>
  </w:style>
  <w:style w:type="character" w:customStyle="1" w:styleId="RTFNum137">
    <w:name w:val="RTF_Num 13 7"/>
    <w:rsid w:val="00603402"/>
  </w:style>
  <w:style w:type="character" w:customStyle="1" w:styleId="RTFNum138">
    <w:name w:val="RTF_Num 13 8"/>
    <w:rsid w:val="00603402"/>
  </w:style>
  <w:style w:type="character" w:customStyle="1" w:styleId="RTFNum139">
    <w:name w:val="RTF_Num 13 9"/>
    <w:rsid w:val="00603402"/>
  </w:style>
  <w:style w:type="character" w:customStyle="1" w:styleId="RTFNum141">
    <w:name w:val="RTF_Num 14 1"/>
    <w:rsid w:val="00603402"/>
  </w:style>
  <w:style w:type="character" w:customStyle="1" w:styleId="RTFNum142">
    <w:name w:val="RTF_Num 14 2"/>
    <w:rsid w:val="00603402"/>
  </w:style>
  <w:style w:type="character" w:customStyle="1" w:styleId="RTFNum143">
    <w:name w:val="RTF_Num 14 3"/>
    <w:rsid w:val="00603402"/>
  </w:style>
  <w:style w:type="character" w:customStyle="1" w:styleId="RTFNum144">
    <w:name w:val="RTF_Num 14 4"/>
    <w:rsid w:val="00603402"/>
  </w:style>
  <w:style w:type="character" w:customStyle="1" w:styleId="RTFNum145">
    <w:name w:val="RTF_Num 14 5"/>
    <w:rsid w:val="00603402"/>
  </w:style>
  <w:style w:type="character" w:customStyle="1" w:styleId="RTFNum146">
    <w:name w:val="RTF_Num 14 6"/>
    <w:rsid w:val="00603402"/>
  </w:style>
  <w:style w:type="character" w:customStyle="1" w:styleId="RTFNum147">
    <w:name w:val="RTF_Num 14 7"/>
    <w:rsid w:val="00603402"/>
  </w:style>
  <w:style w:type="character" w:customStyle="1" w:styleId="RTFNum148">
    <w:name w:val="RTF_Num 14 8"/>
    <w:rsid w:val="00603402"/>
  </w:style>
  <w:style w:type="character" w:customStyle="1" w:styleId="RTFNum149">
    <w:name w:val="RTF_Num 14 9"/>
    <w:rsid w:val="00603402"/>
  </w:style>
  <w:style w:type="character" w:customStyle="1" w:styleId="RTFNum151">
    <w:name w:val="RTF_Num 15 1"/>
    <w:rsid w:val="00603402"/>
  </w:style>
  <w:style w:type="character" w:customStyle="1" w:styleId="RTFNum152">
    <w:name w:val="RTF_Num 15 2"/>
    <w:rsid w:val="00603402"/>
  </w:style>
  <w:style w:type="character" w:customStyle="1" w:styleId="RTFNum153">
    <w:name w:val="RTF_Num 15 3"/>
    <w:rsid w:val="00603402"/>
  </w:style>
  <w:style w:type="character" w:customStyle="1" w:styleId="RTFNum154">
    <w:name w:val="RTF_Num 15 4"/>
    <w:rsid w:val="00603402"/>
  </w:style>
  <w:style w:type="character" w:customStyle="1" w:styleId="RTFNum155">
    <w:name w:val="RTF_Num 15 5"/>
    <w:rsid w:val="00603402"/>
  </w:style>
  <w:style w:type="character" w:customStyle="1" w:styleId="RTFNum156">
    <w:name w:val="RTF_Num 15 6"/>
    <w:rsid w:val="00603402"/>
  </w:style>
  <w:style w:type="character" w:customStyle="1" w:styleId="RTFNum157">
    <w:name w:val="RTF_Num 15 7"/>
    <w:rsid w:val="00603402"/>
  </w:style>
  <w:style w:type="character" w:customStyle="1" w:styleId="RTFNum158">
    <w:name w:val="RTF_Num 15 8"/>
    <w:rsid w:val="00603402"/>
  </w:style>
  <w:style w:type="character" w:customStyle="1" w:styleId="RTFNum159">
    <w:name w:val="RTF_Num 15 9"/>
    <w:rsid w:val="00603402"/>
  </w:style>
  <w:style w:type="character" w:customStyle="1" w:styleId="RTFNum161">
    <w:name w:val="RTF_Num 16 1"/>
    <w:rsid w:val="00603402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603402"/>
    <w:rPr>
      <w:rFonts w:ascii="Courier New" w:eastAsia="Courier New" w:hAnsi="Courier New" w:cs="Courier New"/>
    </w:rPr>
  </w:style>
  <w:style w:type="character" w:customStyle="1" w:styleId="RTFNum163">
    <w:name w:val="RTF_Num 16 3"/>
    <w:rsid w:val="00603402"/>
    <w:rPr>
      <w:rFonts w:ascii="Wingdings" w:eastAsia="Wingdings" w:hAnsi="Wingdings" w:cs="Wingdings"/>
    </w:rPr>
  </w:style>
  <w:style w:type="character" w:customStyle="1" w:styleId="RTFNum164">
    <w:name w:val="RTF_Num 16 4"/>
    <w:rsid w:val="00603402"/>
    <w:rPr>
      <w:rFonts w:ascii="Symbol" w:eastAsia="Symbol" w:hAnsi="Symbol" w:cs="Symbol"/>
    </w:rPr>
  </w:style>
  <w:style w:type="character" w:customStyle="1" w:styleId="RTFNum165">
    <w:name w:val="RTF_Num 16 5"/>
    <w:rsid w:val="00603402"/>
    <w:rPr>
      <w:rFonts w:ascii="Courier New" w:eastAsia="Courier New" w:hAnsi="Courier New" w:cs="Courier New"/>
    </w:rPr>
  </w:style>
  <w:style w:type="character" w:customStyle="1" w:styleId="RTFNum166">
    <w:name w:val="RTF_Num 16 6"/>
    <w:rsid w:val="00603402"/>
    <w:rPr>
      <w:rFonts w:ascii="Wingdings" w:eastAsia="Wingdings" w:hAnsi="Wingdings" w:cs="Wingdings"/>
    </w:rPr>
  </w:style>
  <w:style w:type="character" w:customStyle="1" w:styleId="RTFNum167">
    <w:name w:val="RTF_Num 16 7"/>
    <w:rsid w:val="00603402"/>
    <w:rPr>
      <w:rFonts w:ascii="Symbol" w:eastAsia="Symbol" w:hAnsi="Symbol" w:cs="Symbol"/>
    </w:rPr>
  </w:style>
  <w:style w:type="character" w:customStyle="1" w:styleId="RTFNum168">
    <w:name w:val="RTF_Num 16 8"/>
    <w:rsid w:val="00603402"/>
    <w:rPr>
      <w:rFonts w:ascii="Courier New" w:eastAsia="Courier New" w:hAnsi="Courier New" w:cs="Courier New"/>
    </w:rPr>
  </w:style>
  <w:style w:type="character" w:customStyle="1" w:styleId="RTFNum169">
    <w:name w:val="RTF_Num 16 9"/>
    <w:rsid w:val="00603402"/>
    <w:rPr>
      <w:rFonts w:ascii="Wingdings" w:eastAsia="Wingdings" w:hAnsi="Wingdings" w:cs="Wingdings"/>
    </w:rPr>
  </w:style>
  <w:style w:type="character" w:customStyle="1" w:styleId="RTFNum171">
    <w:name w:val="RTF_Num 17 1"/>
    <w:rsid w:val="00603402"/>
    <w:rPr>
      <w:rFonts w:ascii="Times New Roman" w:eastAsia="Times New Roman" w:hAnsi="Times New Roman" w:cs="Times New Roman"/>
    </w:rPr>
  </w:style>
  <w:style w:type="character" w:customStyle="1" w:styleId="RTFNum172">
    <w:name w:val="RTF_Num 17 2"/>
    <w:rsid w:val="00603402"/>
    <w:rPr>
      <w:rFonts w:ascii="Courier New" w:eastAsia="Courier New" w:hAnsi="Courier New" w:cs="Courier New"/>
    </w:rPr>
  </w:style>
  <w:style w:type="character" w:customStyle="1" w:styleId="RTFNum173">
    <w:name w:val="RTF_Num 17 3"/>
    <w:rsid w:val="00603402"/>
    <w:rPr>
      <w:rFonts w:ascii="Wingdings" w:eastAsia="Wingdings" w:hAnsi="Wingdings" w:cs="Wingdings"/>
    </w:rPr>
  </w:style>
  <w:style w:type="character" w:customStyle="1" w:styleId="RTFNum174">
    <w:name w:val="RTF_Num 17 4"/>
    <w:rsid w:val="00603402"/>
    <w:rPr>
      <w:rFonts w:ascii="Symbol" w:eastAsia="Symbol" w:hAnsi="Symbol" w:cs="Symbol"/>
    </w:rPr>
  </w:style>
  <w:style w:type="character" w:customStyle="1" w:styleId="RTFNum175">
    <w:name w:val="RTF_Num 17 5"/>
    <w:rsid w:val="00603402"/>
    <w:rPr>
      <w:rFonts w:ascii="Courier New" w:eastAsia="Courier New" w:hAnsi="Courier New" w:cs="Courier New"/>
    </w:rPr>
  </w:style>
  <w:style w:type="character" w:customStyle="1" w:styleId="RTFNum176">
    <w:name w:val="RTF_Num 17 6"/>
    <w:rsid w:val="00603402"/>
    <w:rPr>
      <w:rFonts w:ascii="Wingdings" w:eastAsia="Wingdings" w:hAnsi="Wingdings" w:cs="Wingdings"/>
    </w:rPr>
  </w:style>
  <w:style w:type="character" w:customStyle="1" w:styleId="RTFNum177">
    <w:name w:val="RTF_Num 17 7"/>
    <w:rsid w:val="00603402"/>
    <w:rPr>
      <w:rFonts w:ascii="Symbol" w:eastAsia="Symbol" w:hAnsi="Symbol" w:cs="Symbol"/>
    </w:rPr>
  </w:style>
  <w:style w:type="character" w:customStyle="1" w:styleId="RTFNum178">
    <w:name w:val="RTF_Num 17 8"/>
    <w:rsid w:val="00603402"/>
    <w:rPr>
      <w:rFonts w:ascii="Courier New" w:eastAsia="Courier New" w:hAnsi="Courier New" w:cs="Courier New"/>
    </w:rPr>
  </w:style>
  <w:style w:type="character" w:customStyle="1" w:styleId="RTFNum179">
    <w:name w:val="RTF_Num 17 9"/>
    <w:rsid w:val="00603402"/>
    <w:rPr>
      <w:rFonts w:ascii="Wingdings" w:eastAsia="Wingdings" w:hAnsi="Wingdings" w:cs="Wingdings"/>
    </w:rPr>
  </w:style>
  <w:style w:type="character" w:customStyle="1" w:styleId="WW8Num18z0">
    <w:name w:val="WW8Num18z0"/>
    <w:rsid w:val="00603402"/>
    <w:rPr>
      <w:rFonts w:eastAsia="Times New Roman" w:cs="Times New Roman"/>
      <w:sz w:val="24"/>
      <w:szCs w:val="24"/>
      <w:lang w:val="en-US"/>
    </w:rPr>
  </w:style>
  <w:style w:type="character" w:customStyle="1" w:styleId="WW8Num18z1">
    <w:name w:val="WW8Num18z1"/>
    <w:rsid w:val="00603402"/>
    <w:rPr>
      <w:rFonts w:ascii="Courier New" w:hAnsi="Courier New" w:cs="Courier New"/>
      <w:sz w:val="24"/>
      <w:szCs w:val="24"/>
      <w:lang w:val="en-US"/>
    </w:rPr>
  </w:style>
  <w:style w:type="character" w:customStyle="1" w:styleId="WW8Num18z2">
    <w:name w:val="WW8Num18z2"/>
    <w:rsid w:val="00603402"/>
    <w:rPr>
      <w:rFonts w:ascii="Wingdings" w:hAnsi="Wingdings" w:cs="Wingdings"/>
      <w:sz w:val="24"/>
      <w:szCs w:val="24"/>
      <w:lang w:val="en-US"/>
    </w:rPr>
  </w:style>
  <w:style w:type="character" w:customStyle="1" w:styleId="WW8Num18z3">
    <w:name w:val="WW8Num18z3"/>
    <w:rsid w:val="00603402"/>
    <w:rPr>
      <w:rFonts w:ascii="Symbol" w:hAnsi="Symbol" w:cs="Symbol"/>
      <w:sz w:val="24"/>
      <w:szCs w:val="24"/>
      <w:lang w:val="en-US"/>
    </w:rPr>
  </w:style>
  <w:style w:type="character" w:customStyle="1" w:styleId="WW8Num21z0">
    <w:name w:val="WW8Num21z0"/>
    <w:rsid w:val="00603402"/>
    <w:rPr>
      <w:rFonts w:eastAsia="Times New Roman" w:cs="Times New Roman"/>
      <w:sz w:val="24"/>
      <w:szCs w:val="24"/>
      <w:lang w:val="en-US"/>
    </w:rPr>
  </w:style>
  <w:style w:type="character" w:customStyle="1" w:styleId="WW8Num21z1">
    <w:name w:val="WW8Num21z1"/>
    <w:rsid w:val="00603402"/>
    <w:rPr>
      <w:rFonts w:ascii="Courier New" w:hAnsi="Courier New" w:cs="Courier New"/>
      <w:sz w:val="24"/>
      <w:szCs w:val="24"/>
      <w:lang w:val="en-US"/>
    </w:rPr>
  </w:style>
  <w:style w:type="character" w:customStyle="1" w:styleId="WW8Num21z2">
    <w:name w:val="WW8Num21z2"/>
    <w:rsid w:val="00603402"/>
    <w:rPr>
      <w:rFonts w:ascii="Wingdings" w:hAnsi="Wingdings" w:cs="Wingdings"/>
      <w:sz w:val="24"/>
      <w:szCs w:val="24"/>
      <w:lang w:val="en-US"/>
    </w:rPr>
  </w:style>
  <w:style w:type="character" w:customStyle="1" w:styleId="WW8Num21z3">
    <w:name w:val="WW8Num21z3"/>
    <w:rsid w:val="00603402"/>
    <w:rPr>
      <w:rFonts w:ascii="Symbol" w:hAnsi="Symbol" w:cs="Symbol"/>
      <w:sz w:val="24"/>
      <w:szCs w:val="24"/>
      <w:lang w:val="en-US"/>
    </w:rPr>
  </w:style>
  <w:style w:type="character" w:customStyle="1" w:styleId="NumberingSymbols">
    <w:name w:val="Numbering Symbols"/>
    <w:rsid w:val="00603402"/>
  </w:style>
  <w:style w:type="character" w:customStyle="1" w:styleId="WW-RTFNum21">
    <w:name w:val="WW-RTF_Num 2 1"/>
    <w:rsid w:val="00603402"/>
  </w:style>
  <w:style w:type="character" w:customStyle="1" w:styleId="WW-RTFNum22">
    <w:name w:val="WW-RTF_Num 2 2"/>
    <w:rsid w:val="00603402"/>
  </w:style>
  <w:style w:type="character" w:customStyle="1" w:styleId="WW-RTFNum23">
    <w:name w:val="WW-RTF_Num 2 3"/>
    <w:rsid w:val="00603402"/>
  </w:style>
  <w:style w:type="character" w:customStyle="1" w:styleId="WW-RTFNum24">
    <w:name w:val="WW-RTF_Num 2 4"/>
    <w:rsid w:val="00603402"/>
  </w:style>
  <w:style w:type="character" w:customStyle="1" w:styleId="WW-RTFNum25">
    <w:name w:val="WW-RTF_Num 2 5"/>
    <w:rsid w:val="00603402"/>
  </w:style>
  <w:style w:type="character" w:customStyle="1" w:styleId="WW-RTFNum26">
    <w:name w:val="WW-RTF_Num 2 6"/>
    <w:rsid w:val="00603402"/>
  </w:style>
  <w:style w:type="character" w:customStyle="1" w:styleId="WW-RTFNum27">
    <w:name w:val="WW-RTF_Num 2 7"/>
    <w:rsid w:val="00603402"/>
  </w:style>
  <w:style w:type="character" w:customStyle="1" w:styleId="WW-RTFNum28">
    <w:name w:val="WW-RTF_Num 2 8"/>
    <w:rsid w:val="00603402"/>
  </w:style>
  <w:style w:type="character" w:customStyle="1" w:styleId="Definitionuser">
    <w:name w:val="Definition (user)"/>
    <w:rsid w:val="00603402"/>
    <w:rPr>
      <w:i/>
      <w:iCs/>
    </w:rPr>
  </w:style>
  <w:style w:type="character" w:customStyle="1" w:styleId="CITE">
    <w:name w:val="CITE"/>
    <w:rsid w:val="00603402"/>
    <w:rPr>
      <w:i/>
      <w:iCs/>
    </w:rPr>
  </w:style>
  <w:style w:type="character" w:customStyle="1" w:styleId="CODE">
    <w:name w:val="CODE"/>
    <w:rsid w:val="00603402"/>
    <w:rPr>
      <w:rFonts w:ascii="Courier New" w:eastAsia="Courier New" w:hAnsi="Courier New" w:cs="Courier New"/>
      <w:sz w:val="20"/>
      <w:szCs w:val="20"/>
    </w:rPr>
  </w:style>
  <w:style w:type="character" w:styleId="nfase">
    <w:name w:val="Emphasis"/>
    <w:rsid w:val="00603402"/>
    <w:rPr>
      <w:i/>
      <w:iCs/>
    </w:rPr>
  </w:style>
  <w:style w:type="character" w:styleId="HiperlinkVisitado">
    <w:name w:val="FollowedHyperlink"/>
    <w:rsid w:val="00603402"/>
    <w:rPr>
      <w:color w:val="800080"/>
      <w:u w:val="single"/>
    </w:rPr>
  </w:style>
  <w:style w:type="character" w:customStyle="1" w:styleId="Keyboard">
    <w:name w:val="Keyboard"/>
    <w:rsid w:val="00603402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603402"/>
    <w:rPr>
      <w:rFonts w:ascii="Courier New" w:eastAsia="Courier New" w:hAnsi="Courier New" w:cs="Courier New"/>
    </w:rPr>
  </w:style>
  <w:style w:type="character" w:customStyle="1" w:styleId="StrongEmphasis">
    <w:name w:val="Strong Emphasis"/>
    <w:rsid w:val="00603402"/>
    <w:rPr>
      <w:b/>
      <w:bCs/>
    </w:rPr>
  </w:style>
  <w:style w:type="character" w:customStyle="1" w:styleId="Typewriter">
    <w:name w:val="Typewriter"/>
    <w:rsid w:val="00603402"/>
    <w:rPr>
      <w:rFonts w:ascii="Courier New" w:eastAsia="Courier New" w:hAnsi="Courier New" w:cs="Courier New"/>
      <w:sz w:val="20"/>
      <w:szCs w:val="20"/>
    </w:rPr>
  </w:style>
  <w:style w:type="character" w:customStyle="1" w:styleId="Variableuser">
    <w:name w:val="Variable (user)"/>
    <w:rsid w:val="00603402"/>
    <w:rPr>
      <w:i/>
      <w:iCs/>
    </w:rPr>
  </w:style>
  <w:style w:type="character" w:customStyle="1" w:styleId="HTMLMarkup">
    <w:name w:val="HTML Markup"/>
    <w:rsid w:val="00603402"/>
    <w:rPr>
      <w:vanish/>
      <w:color w:val="FF0000"/>
    </w:rPr>
  </w:style>
  <w:style w:type="character" w:customStyle="1" w:styleId="Comment">
    <w:name w:val="Comment"/>
    <w:rsid w:val="00603402"/>
    <w:rPr>
      <w:vanish/>
    </w:rPr>
  </w:style>
  <w:style w:type="character" w:customStyle="1" w:styleId="Marcadores">
    <w:name w:val="Marcadores"/>
    <w:rsid w:val="00603402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CabealhoChar">
    <w:name w:val="Cabeçalho Char"/>
    <w:rsid w:val="00603402"/>
    <w:rPr>
      <w:lang w:eastAsia="zh-CN"/>
    </w:rPr>
  </w:style>
  <w:style w:type="character" w:customStyle="1" w:styleId="WW8Num11z0">
    <w:name w:val="WW8Num11z0"/>
    <w:rsid w:val="00603402"/>
    <w:rPr>
      <w:rFonts w:ascii="Tahoma" w:eastAsia="Tahoma" w:hAnsi="Tahoma" w:cs="Tahoma"/>
      <w:sz w:val="22"/>
    </w:rPr>
  </w:style>
  <w:style w:type="character" w:customStyle="1" w:styleId="WW8Num11z2">
    <w:name w:val="WW8Num11z2"/>
    <w:rsid w:val="00603402"/>
    <w:rPr>
      <w:rFonts w:ascii="Tahoma" w:eastAsia="Tahoma" w:hAnsi="Tahoma" w:cs="Tahoma"/>
      <w:color w:val="000000"/>
      <w:sz w:val="20"/>
      <w:szCs w:val="20"/>
    </w:rPr>
  </w:style>
  <w:style w:type="character" w:customStyle="1" w:styleId="ListLabel3">
    <w:name w:val="ListLabel 3"/>
    <w:rsid w:val="00603402"/>
    <w:rPr>
      <w:b/>
      <w:i w:val="0"/>
      <w:color w:val="00000A"/>
      <w:sz w:val="20"/>
      <w:szCs w:val="20"/>
    </w:rPr>
  </w:style>
  <w:style w:type="character" w:customStyle="1" w:styleId="ListLabel4">
    <w:name w:val="ListLabel 4"/>
    <w:rsid w:val="00603402"/>
    <w:rPr>
      <w:b w:val="0"/>
      <w:strike w:val="0"/>
      <w:dstrike w:val="0"/>
    </w:rPr>
  </w:style>
  <w:style w:type="character" w:customStyle="1" w:styleId="ListLabel5">
    <w:name w:val="ListLabel 5"/>
    <w:rsid w:val="00603402"/>
    <w:rPr>
      <w:rFonts w:ascii="Calibri" w:hAnsi="Calibri"/>
      <w:b w:val="0"/>
      <w:sz w:val="21"/>
      <w:szCs w:val="21"/>
    </w:rPr>
  </w:style>
  <w:style w:type="character" w:styleId="Hyperlink">
    <w:name w:val="Hyperlink"/>
    <w:basedOn w:val="Fontepargpadro"/>
    <w:uiPriority w:val="99"/>
    <w:unhideWhenUsed/>
    <w:rsid w:val="00F241E4"/>
    <w:rPr>
      <w:color w:val="0000FF" w:themeColor="hyperlink"/>
      <w:u w:val="single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91382"/>
    <w:pPr>
      <w:spacing w:after="120"/>
      <w:ind w:left="283"/>
    </w:pPr>
    <w:rPr>
      <w:szCs w:val="21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91382"/>
    <w:rPr>
      <w:szCs w:val="21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F91382"/>
    <w:pPr>
      <w:spacing w:after="120"/>
    </w:pPr>
    <w:rPr>
      <w:szCs w:val="21"/>
    </w:rPr>
  </w:style>
  <w:style w:type="numbering" w:customStyle="1" w:styleId="WW8Num1">
    <w:name w:val="WW8Num1"/>
    <w:basedOn w:val="Semlista"/>
    <w:rsid w:val="00603402"/>
    <w:pPr>
      <w:numPr>
        <w:numId w:val="1"/>
      </w:numPr>
    </w:pPr>
  </w:style>
  <w:style w:type="numbering" w:customStyle="1" w:styleId="WW8Num2">
    <w:name w:val="WW8Num2"/>
    <w:basedOn w:val="Semlista"/>
    <w:rsid w:val="00603402"/>
    <w:pPr>
      <w:numPr>
        <w:numId w:val="2"/>
      </w:numPr>
    </w:pPr>
  </w:style>
  <w:style w:type="numbering" w:customStyle="1" w:styleId="WW8Num11">
    <w:name w:val="WW8Num11"/>
    <w:basedOn w:val="Semlista"/>
    <w:rsid w:val="00603402"/>
    <w:pPr>
      <w:numPr>
        <w:numId w:val="3"/>
      </w:numPr>
    </w:pPr>
  </w:style>
  <w:style w:type="numbering" w:customStyle="1" w:styleId="WWNum6">
    <w:name w:val="WWNum6"/>
    <w:basedOn w:val="Semlista"/>
    <w:rsid w:val="00603402"/>
    <w:pPr>
      <w:numPr>
        <w:numId w:val="4"/>
      </w:numPr>
    </w:pPr>
  </w:style>
  <w:style w:type="numbering" w:customStyle="1" w:styleId="WWNum7">
    <w:name w:val="WWNum7"/>
    <w:basedOn w:val="Semlista"/>
    <w:rsid w:val="00603402"/>
    <w:pPr>
      <w:numPr>
        <w:numId w:val="5"/>
      </w:numPr>
    </w:pPr>
  </w:style>
  <w:style w:type="paragraph" w:styleId="Cabealho">
    <w:name w:val="header"/>
    <w:basedOn w:val="Normal"/>
    <w:link w:val="CabealhoChar1"/>
    <w:uiPriority w:val="99"/>
    <w:semiHidden/>
    <w:unhideWhenUsed/>
    <w:rsid w:val="00603402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1">
    <w:name w:val="Cabeçalho Char1"/>
    <w:basedOn w:val="Fontepargpadro"/>
    <w:link w:val="Cabealho"/>
    <w:uiPriority w:val="99"/>
    <w:semiHidden/>
    <w:rsid w:val="00603402"/>
    <w:rPr>
      <w:szCs w:val="21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F91382"/>
    <w:rPr>
      <w:szCs w:val="21"/>
    </w:rPr>
  </w:style>
  <w:style w:type="paragraph" w:customStyle="1" w:styleId="Estilopadro">
    <w:name w:val="Estilo padrão"/>
    <w:rsid w:val="00F91382"/>
    <w:pPr>
      <w:widowControl/>
      <w:autoSpaceDN/>
      <w:spacing w:after="200" w:line="276" w:lineRule="auto"/>
      <w:textAlignment w:val="auto"/>
    </w:pPr>
    <w:rPr>
      <w:rFonts w:ascii="Calibri" w:eastAsia="Times New Roman" w:hAnsi="Calibri" w:cs="Calibri"/>
      <w:color w:val="00000A"/>
      <w:kern w:val="0"/>
      <w:sz w:val="22"/>
      <w:szCs w:val="22"/>
      <w:lang w:eastAsia="ar-SA" w:bidi="ar-SA"/>
    </w:rPr>
  </w:style>
  <w:style w:type="table" w:styleId="Tabelacomgrade">
    <w:name w:val="Table Grid"/>
    <w:basedOn w:val="Tabelanormal"/>
    <w:uiPriority w:val="59"/>
    <w:rsid w:val="00974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8A5F10"/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6D7C74"/>
    <w:rPr>
      <w:rFonts w:ascii="AvantGarde Bk BT" w:eastAsia="Times New Roman" w:hAnsi="AvantGarde Bk BT" w:cs="AvantGarde Bk BT"/>
      <w:i/>
      <w:color w:val="00008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CE721C-D2A8-4566-9D9A-4CF7848F6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CLASSIFICAÇÃO GERAL TESTE SELETIVO SFA 0001.2007 - APTOS ENTREV</vt:lpstr>
    </vt:vector>
  </TitlesOfParts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CLASSIFICAÇÃO GERAL TESTE SELETIVO SFA 0001.2007 - APTOS ENTREV</dc:title>
  <dc:subject>CLASSIFICAÇÃO GERAL TESTE SELETIVO SFA 0001.2007 - APTOS ENTREV</dc:subject>
  <dc:creator>Taisa de Oliveira</dc:creator>
  <cp:lastModifiedBy>Usuário do Windows</cp:lastModifiedBy>
  <cp:revision>2</cp:revision>
  <cp:lastPrinted>2019-12-11T21:52:00Z</cp:lastPrinted>
  <dcterms:created xsi:type="dcterms:W3CDTF">2020-02-14T19:41:00Z</dcterms:created>
  <dcterms:modified xsi:type="dcterms:W3CDTF">2020-02-14T19:41:00Z</dcterms:modified>
</cp:coreProperties>
</file>